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9C4" w:rsidRPr="00167565" w:rsidRDefault="008549C4" w:rsidP="00545FC1">
      <w:pPr>
        <w:ind w:firstLine="284"/>
        <w:jc w:val="center"/>
      </w:pPr>
      <w:r w:rsidRPr="00167565">
        <w:t>ДОГОВОР № ____</w:t>
      </w:r>
    </w:p>
    <w:p w:rsidR="008549C4" w:rsidRPr="00167565" w:rsidRDefault="008549C4" w:rsidP="00545FC1">
      <w:pPr>
        <w:ind w:firstLine="284"/>
        <w:jc w:val="center"/>
      </w:pPr>
      <w:r w:rsidRPr="00167565">
        <w:t>поставк</w:t>
      </w:r>
      <w:r w:rsidR="00167565" w:rsidRPr="00167565">
        <w:t>и</w:t>
      </w:r>
      <w:r w:rsidR="00E81AB1">
        <w:t xml:space="preserve"> ноутбуков</w:t>
      </w:r>
    </w:p>
    <w:p w:rsidR="00167565" w:rsidRPr="00167565" w:rsidRDefault="00167565" w:rsidP="00545FC1">
      <w:pPr>
        <w:ind w:firstLine="284"/>
        <w:jc w:val="center"/>
      </w:pPr>
    </w:p>
    <w:p w:rsidR="008549C4" w:rsidRPr="00167565" w:rsidRDefault="008549C4" w:rsidP="00545FC1">
      <w:pPr>
        <w:ind w:firstLine="284"/>
        <w:jc w:val="both"/>
      </w:pPr>
      <w:r w:rsidRPr="00167565">
        <w:t>г.</w:t>
      </w:r>
      <w:r w:rsidR="00D368D9" w:rsidRPr="00167565">
        <w:t xml:space="preserve"> Уфа</w:t>
      </w:r>
      <w:r w:rsidRPr="00167565">
        <w:tab/>
      </w:r>
      <w:r w:rsidRPr="00167565">
        <w:tab/>
      </w:r>
      <w:r w:rsidRPr="00167565">
        <w:tab/>
      </w:r>
      <w:r w:rsidRPr="00167565">
        <w:tab/>
      </w:r>
      <w:r w:rsidRPr="00167565">
        <w:tab/>
        <w:t xml:space="preserve">         </w:t>
      </w:r>
      <w:r w:rsidRPr="00167565">
        <w:tab/>
      </w:r>
      <w:r w:rsidRPr="00167565">
        <w:tab/>
      </w:r>
      <w:r w:rsidRPr="00167565">
        <w:tab/>
        <w:t xml:space="preserve"> </w:t>
      </w:r>
      <w:proofErr w:type="gramStart"/>
      <w:r w:rsidRPr="00167565">
        <w:t xml:space="preserve">   «</w:t>
      </w:r>
      <w:proofErr w:type="gramEnd"/>
      <w:r w:rsidRPr="00167565">
        <w:t>____» ________ 2017 г.</w:t>
      </w:r>
    </w:p>
    <w:p w:rsidR="008549C4" w:rsidRPr="00167565" w:rsidRDefault="008549C4" w:rsidP="00545FC1">
      <w:pPr>
        <w:ind w:firstLine="284"/>
        <w:jc w:val="both"/>
      </w:pPr>
    </w:p>
    <w:p w:rsidR="008549C4" w:rsidRPr="00167565" w:rsidRDefault="00F97644" w:rsidP="00545FC1">
      <w:pPr>
        <w:ind w:firstLine="284"/>
        <w:jc w:val="both"/>
      </w:pPr>
      <w:r w:rsidRPr="00167565">
        <w:t>Общество с ограниченн</w:t>
      </w:r>
      <w:r w:rsidR="00F33565">
        <w:t>ой ответственностью «СОЮЗУНИВЕРСАЛ»</w:t>
      </w:r>
      <w:r w:rsidRPr="00167565">
        <w:t xml:space="preserve"> , именуемое в дальнейшем «Поставщик», в лице Директо</w:t>
      </w:r>
      <w:r w:rsidR="00F33565">
        <w:t xml:space="preserve">ра </w:t>
      </w:r>
      <w:proofErr w:type="spellStart"/>
      <w:r w:rsidR="00F22CA7">
        <w:t>Ионовой</w:t>
      </w:r>
      <w:proofErr w:type="spellEnd"/>
      <w:r w:rsidR="00F22CA7">
        <w:t xml:space="preserve"> Елены Владимировны</w:t>
      </w:r>
      <w:r w:rsidRPr="00167565">
        <w:t>, действующего на основании Устава</w:t>
      </w:r>
      <w:r w:rsidR="008549C4" w:rsidRPr="00167565">
        <w:t xml:space="preserve">, с одной стороны, и Публичное  акционерное общество «Башинформсвязь» (ПАО «Башинформсвязь»), именуемое в дальнейшем «Покупатель», в лице Генерального директора </w:t>
      </w:r>
      <w:proofErr w:type="spellStart"/>
      <w:r w:rsidR="008549C4" w:rsidRPr="00167565">
        <w:t>Долгоаршинных</w:t>
      </w:r>
      <w:proofErr w:type="spellEnd"/>
      <w:r w:rsidR="008549C4" w:rsidRPr="00167565">
        <w:t xml:space="preserve"> Марата </w:t>
      </w:r>
      <w:proofErr w:type="spellStart"/>
      <w:r w:rsidR="008549C4" w:rsidRPr="00167565">
        <w:t>Гайнулловича</w:t>
      </w:r>
      <w:proofErr w:type="spellEnd"/>
      <w:r w:rsidR="008549C4" w:rsidRPr="00167565">
        <w:t>, действующего на основании Устава, с другой стороны, совместно именуемые «Стороны», а по отдельности – «Сторона», заключили настоящий договор № ___</w:t>
      </w:r>
      <w:r w:rsidR="00D368D9" w:rsidRPr="00167565">
        <w:t>__</w:t>
      </w:r>
      <w:r w:rsidR="008549C4" w:rsidRPr="00167565">
        <w:t>_ от «____» ________ 20</w:t>
      </w:r>
      <w:r w:rsidR="00D368D9" w:rsidRPr="00167565">
        <w:t>17</w:t>
      </w:r>
      <w:r w:rsidR="008549C4" w:rsidRPr="00167565">
        <w:t xml:space="preserve"> г. </w:t>
      </w:r>
      <w:r w:rsidR="00F33565">
        <w:t>на</w:t>
      </w:r>
      <w:r w:rsidR="00E81AB1">
        <w:t xml:space="preserve"> поставку ноутбуков</w:t>
      </w:r>
      <w:r w:rsidRPr="00167565">
        <w:t xml:space="preserve"> </w:t>
      </w:r>
      <w:r w:rsidR="008549C4" w:rsidRPr="00167565">
        <w:t>(далее – «Договор») о нижеследующем.</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ТЕРМИНЫ И ОПРЕДЕЛЕНИЯ</w:t>
      </w:r>
    </w:p>
    <w:p w:rsidR="008549C4" w:rsidRPr="00167565" w:rsidRDefault="008549C4" w:rsidP="00545FC1">
      <w:pPr>
        <w:ind w:firstLine="284"/>
      </w:pPr>
    </w:p>
    <w:p w:rsidR="008549C4" w:rsidRPr="00167565" w:rsidRDefault="008549C4" w:rsidP="00545FC1">
      <w:pPr>
        <w:numPr>
          <w:ilvl w:val="1"/>
          <w:numId w:val="2"/>
        </w:numPr>
        <w:ind w:left="0" w:firstLine="0"/>
        <w:jc w:val="both"/>
      </w:pPr>
      <w:r w:rsidRPr="00167565">
        <w:t>В настоящем Договоре следующие термины должны пониматься так, как указано ниже:</w:t>
      </w:r>
    </w:p>
    <w:p w:rsidR="008549C4" w:rsidRPr="00167565" w:rsidRDefault="008549C4" w:rsidP="00545FC1">
      <w:pPr>
        <w:numPr>
          <w:ilvl w:val="2"/>
          <w:numId w:val="7"/>
        </w:numPr>
        <w:ind w:left="0" w:firstLine="284"/>
        <w:jc w:val="both"/>
      </w:pPr>
      <w:r w:rsidRPr="00167565">
        <w:t xml:space="preserve">«Адрес доставки» – это указанный в </w:t>
      </w:r>
      <w:r w:rsidR="00F97644" w:rsidRPr="00167565">
        <w:t>согласованном Сторонами Заказе</w:t>
      </w:r>
      <w:r w:rsidRPr="00167565">
        <w:t xml:space="preserve"> адрес, по которому соответствующая партия Оборудования </w:t>
      </w:r>
      <w:r w:rsidR="00167565" w:rsidRPr="00167565">
        <w:t>должна быть передана Покупателю.</w:t>
      </w:r>
    </w:p>
    <w:p w:rsidR="008549C4" w:rsidRPr="00167565" w:rsidRDefault="008549C4" w:rsidP="00545FC1">
      <w:pPr>
        <w:numPr>
          <w:ilvl w:val="2"/>
          <w:numId w:val="7"/>
        </w:numPr>
        <w:ind w:left="0" w:firstLine="284"/>
        <w:jc w:val="both"/>
      </w:pPr>
      <w:r w:rsidRPr="00167565" w:rsidDel="00D454A6">
        <w:t xml:space="preserve"> </w:t>
      </w:r>
      <w:r w:rsidRPr="00167565">
        <w:t xml:space="preserve">«Акт сдачи-приёмки» – акт, подтверждающий приёмку и осмотр Покупателем </w:t>
      </w:r>
      <w:r w:rsidR="00F97644" w:rsidRPr="00167565">
        <w:t xml:space="preserve">всех </w:t>
      </w:r>
      <w:r w:rsidRPr="00167565">
        <w:t>партии Оборудования</w:t>
      </w:r>
      <w:r w:rsidR="00F97644" w:rsidRPr="00167565">
        <w:t xml:space="preserve"> по соответствующему Заказу по качеству (в части явных, видимых недостатков) соответствующих упаковок, а также по количеству упаковочных мест. </w:t>
      </w:r>
    </w:p>
    <w:p w:rsidR="008549C4" w:rsidRPr="00167565" w:rsidRDefault="008549C4" w:rsidP="00545FC1">
      <w:pPr>
        <w:numPr>
          <w:ilvl w:val="2"/>
          <w:numId w:val="7"/>
        </w:numPr>
        <w:ind w:left="0" w:firstLine="284"/>
        <w:jc w:val="both"/>
      </w:pPr>
      <w:r w:rsidRPr="00167565">
        <w:t>«Заказ» – заказ на поставку Оборудования, согласованный Сторонами в порядке, предусмотренном   разделом 1</w:t>
      </w:r>
      <w:r w:rsidR="00167565" w:rsidRPr="00167565">
        <w:t>3</w:t>
      </w:r>
      <w:r w:rsidRPr="00167565">
        <w:t xml:space="preserve"> настоящего Договора</w:t>
      </w:r>
      <w:r w:rsidR="00167565" w:rsidRPr="00167565">
        <w:t>.</w:t>
      </w:r>
    </w:p>
    <w:p w:rsidR="008549C4" w:rsidRPr="00167565" w:rsidRDefault="008549C4" w:rsidP="00545FC1">
      <w:pPr>
        <w:numPr>
          <w:ilvl w:val="2"/>
          <w:numId w:val="7"/>
        </w:numPr>
        <w:ind w:left="0" w:firstLine="284"/>
        <w:jc w:val="both"/>
      </w:pPr>
      <w:r w:rsidRPr="00167565">
        <w:t xml:space="preserve">«Оборудование» – товар, наименования и цены которого указаны в спецификации (в </w:t>
      </w:r>
      <w:r w:rsidR="00167565" w:rsidRPr="00167565">
        <w:t>П</w:t>
      </w:r>
      <w:r w:rsidRPr="00167565">
        <w:t>рилож</w:t>
      </w:r>
      <w:r w:rsidR="00167565" w:rsidRPr="00167565">
        <w:t>ении № 1 к настоящему Договору), цена за единицу Оборудования, указанная в Спецификации, является твердой.</w:t>
      </w:r>
    </w:p>
    <w:p w:rsidR="008549C4" w:rsidRDefault="008549C4" w:rsidP="00545FC1">
      <w:pPr>
        <w:numPr>
          <w:ilvl w:val="2"/>
          <w:numId w:val="7"/>
        </w:numPr>
        <w:ind w:left="0" w:firstLine="284"/>
        <w:jc w:val="both"/>
      </w:pPr>
      <w:r w:rsidRPr="00167565">
        <w:t>«партия Оборудования» или «партия» – совокупность единиц Оборудования, которые в соответствии согласованным Сторонами Заказом предназначены для монтажа/установки на одной Площадке и должны быть переданы Покупателю по каждому с</w:t>
      </w:r>
      <w:r w:rsidR="00167565" w:rsidRPr="00167565">
        <w:t>оответствующему Адресу доставки.</w:t>
      </w:r>
    </w:p>
    <w:p w:rsidR="008C3956" w:rsidRPr="00167565" w:rsidRDefault="008C3956" w:rsidP="00545FC1">
      <w:pPr>
        <w:numPr>
          <w:ilvl w:val="2"/>
          <w:numId w:val="7"/>
        </w:numPr>
        <w:ind w:left="0" w:firstLine="284"/>
        <w:jc w:val="both"/>
      </w:pPr>
      <w:r>
        <w:t>«Правообладатель» -лицо</w:t>
      </w:r>
      <w:r w:rsidRPr="008C3956">
        <w:t>,</w:t>
      </w:r>
      <w:r>
        <w:t xml:space="preserve"> которому принадлежит либо исключительное право на Программное обеспечение в полном объеме</w:t>
      </w:r>
      <w:r w:rsidRPr="008C3956">
        <w:t>,</w:t>
      </w:r>
      <w:r>
        <w:t xml:space="preserve"> либо право использования Программного обеспечения в таком объеме</w:t>
      </w:r>
      <w:r w:rsidRPr="008C3956">
        <w:t>,</w:t>
      </w:r>
      <w:r>
        <w:t xml:space="preserve"> который необходим</w:t>
      </w:r>
      <w:r w:rsidRPr="008C3956">
        <w:t>,</w:t>
      </w:r>
      <w:r>
        <w:t xml:space="preserve"> чтобы предоставить Покупателю право использования на условиях раздела 12 настоящего Договора</w:t>
      </w:r>
      <w:r w:rsidRPr="008C3956">
        <w:t>.</w:t>
      </w:r>
      <w:r>
        <w:t xml:space="preserve">  </w:t>
      </w:r>
    </w:p>
    <w:p w:rsidR="008549C4" w:rsidRPr="00167565" w:rsidRDefault="008549C4" w:rsidP="00545FC1">
      <w:pPr>
        <w:numPr>
          <w:ilvl w:val="2"/>
          <w:numId w:val="7"/>
        </w:numPr>
        <w:ind w:left="0" w:firstLine="284"/>
        <w:jc w:val="both"/>
      </w:pPr>
      <w:r w:rsidRPr="00167565">
        <w:t>«Программное обеспечение»</w:t>
      </w:r>
      <w:r w:rsidR="00167565" w:rsidRPr="00167565">
        <w:t>, ПО</w:t>
      </w:r>
      <w:r w:rsidRPr="00167565">
        <w:t xml:space="preserve"> – экземпляры программ</w:t>
      </w:r>
      <w:r w:rsidR="00167565" w:rsidRPr="00167565">
        <w:t xml:space="preserve"> для ЭВМ,</w:t>
      </w:r>
      <w:r w:rsidRPr="00167565">
        <w:t xml:space="preserve">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w:t>
      </w:r>
      <w:r w:rsidR="00167565" w:rsidRPr="00167565">
        <w:t>удования по его назначению).</w:t>
      </w:r>
    </w:p>
    <w:p w:rsidR="008549C4" w:rsidRDefault="008549C4" w:rsidP="00545FC1">
      <w:pPr>
        <w:numPr>
          <w:ilvl w:val="2"/>
          <w:numId w:val="7"/>
        </w:numPr>
        <w:ind w:left="0" w:firstLine="284"/>
        <w:jc w:val="both"/>
      </w:pPr>
      <w:r w:rsidRPr="00167565">
        <w:t>«рабочий день» – любой день, за исключением нерабочих выходных дней, а также нерабочих праздничных дней, установленных в соответствии с законод</w:t>
      </w:r>
      <w:r w:rsidR="00167565" w:rsidRPr="00167565">
        <w:t>ательством Российской Федерации.</w:t>
      </w:r>
    </w:p>
    <w:p w:rsidR="008C3956" w:rsidRPr="008C3956" w:rsidRDefault="008C3956" w:rsidP="00545FC1">
      <w:pPr>
        <w:numPr>
          <w:ilvl w:val="2"/>
          <w:numId w:val="7"/>
        </w:numPr>
        <w:ind w:left="0" w:firstLine="284"/>
        <w:jc w:val="both"/>
      </w:pPr>
      <w:r>
        <w:t xml:space="preserve">«Сервисный </w:t>
      </w:r>
      <w:r w:rsidR="00C052EA">
        <w:t>центр» -</w:t>
      </w:r>
      <w:r>
        <w:t>Авторизированный сервисный центр производителя оборудования или сертифицированный производителем оборудования сервисный центр Поставщика</w:t>
      </w:r>
      <w:r w:rsidRPr="008C3956">
        <w:t>.</w:t>
      </w:r>
    </w:p>
    <w:p w:rsidR="008C3956" w:rsidRDefault="008C3956" w:rsidP="00545FC1">
      <w:pPr>
        <w:numPr>
          <w:ilvl w:val="2"/>
          <w:numId w:val="7"/>
        </w:numPr>
        <w:ind w:left="0" w:firstLine="284"/>
        <w:jc w:val="both"/>
      </w:pPr>
      <w:r>
        <w:t xml:space="preserve">«Цена </w:t>
      </w:r>
      <w:r w:rsidR="00C052EA">
        <w:t>Договора» -</w:t>
      </w:r>
      <w:r>
        <w:t>цена всего поставляемого по настоящему Договору Оборудования</w:t>
      </w:r>
      <w:r w:rsidRPr="008C3956">
        <w:t>,</w:t>
      </w:r>
      <w:r>
        <w:t xml:space="preserve"> в </w:t>
      </w:r>
      <w:proofErr w:type="spellStart"/>
      <w:r>
        <w:t>т</w:t>
      </w:r>
      <w:r w:rsidRPr="008C3956">
        <w:t>.</w:t>
      </w:r>
      <w:r>
        <w:t>ч</w:t>
      </w:r>
      <w:r w:rsidRPr="008C3956">
        <w:t>.</w:t>
      </w:r>
      <w:r>
        <w:t>НДС</w:t>
      </w:r>
      <w:proofErr w:type="spellEnd"/>
      <w:r>
        <w:t xml:space="preserve"> 18%</w:t>
      </w:r>
      <w:r w:rsidRPr="008C3956">
        <w:t>.</w:t>
      </w:r>
    </w:p>
    <w:p w:rsidR="00545FC1" w:rsidRPr="00167565" w:rsidRDefault="00545FC1" w:rsidP="00545FC1">
      <w:pPr>
        <w:ind w:left="284"/>
        <w:jc w:val="both"/>
      </w:pPr>
    </w:p>
    <w:p w:rsidR="008549C4" w:rsidRPr="00167565" w:rsidRDefault="008549C4" w:rsidP="00545FC1">
      <w:pPr>
        <w:numPr>
          <w:ilvl w:val="0"/>
          <w:numId w:val="2"/>
        </w:numPr>
        <w:ind w:left="0" w:firstLine="284"/>
        <w:jc w:val="center"/>
      </w:pPr>
      <w:r w:rsidRPr="00167565">
        <w:t>ПРЕДМЕТ ДОГОВОРА</w:t>
      </w:r>
    </w:p>
    <w:p w:rsidR="008549C4" w:rsidRPr="00167565" w:rsidRDefault="008549C4" w:rsidP="00545FC1">
      <w:pPr>
        <w:ind w:firstLine="284"/>
        <w:jc w:val="both"/>
      </w:pPr>
    </w:p>
    <w:p w:rsidR="008549C4" w:rsidRDefault="008549C4" w:rsidP="00545FC1">
      <w:pPr>
        <w:numPr>
          <w:ilvl w:val="1"/>
          <w:numId w:val="2"/>
        </w:numPr>
        <w:ind w:left="0" w:firstLine="0"/>
        <w:jc w:val="both"/>
      </w:pPr>
      <w:r w:rsidRPr="00167565">
        <w:t>В порядке и на условиях, установленных настоящим Договором, Поставщик обяз</w:t>
      </w:r>
      <w:r w:rsidR="008C3956">
        <w:t>уется на основании согласованного Сторонами Заказа</w:t>
      </w:r>
      <w:r w:rsidRPr="00167565">
        <w:t xml:space="preserve"> передавать Покупателю Оборудование</w:t>
      </w:r>
      <w:r w:rsidR="00C052EA">
        <w:t xml:space="preserve"> в собственность</w:t>
      </w:r>
      <w:r w:rsidRPr="00167565">
        <w:t xml:space="preserve">, </w:t>
      </w:r>
      <w:r w:rsidR="00C052EA">
        <w:t>а Покупатель обязуется принять Оборудование и оплатить</w:t>
      </w:r>
      <w:r w:rsidRPr="00167565">
        <w:t xml:space="preserve"> </w:t>
      </w:r>
      <w:r w:rsidR="00C052EA" w:rsidRPr="00167565">
        <w:t>его.</w:t>
      </w:r>
      <w:r w:rsidR="00C052EA">
        <w:t xml:space="preserve"> Права использования Программного обеспечения Покупатель приобретает в порядке</w:t>
      </w:r>
      <w:r w:rsidR="00C052EA" w:rsidRPr="00C052EA">
        <w:t>,</w:t>
      </w:r>
      <w:r w:rsidR="00C052EA">
        <w:t xml:space="preserve"> указанном в разделе 12 Договора</w:t>
      </w:r>
      <w:r w:rsidR="00C052EA" w:rsidRPr="00C052EA">
        <w:t>.</w:t>
      </w:r>
    </w:p>
    <w:p w:rsidR="00C052EA" w:rsidRPr="00167565" w:rsidRDefault="00C052EA" w:rsidP="00C052EA">
      <w:pPr>
        <w:numPr>
          <w:ilvl w:val="1"/>
          <w:numId w:val="2"/>
        </w:numPr>
        <w:ind w:left="0" w:firstLine="0"/>
        <w:jc w:val="both"/>
      </w:pPr>
      <w:r>
        <w:lastRenderedPageBreak/>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r w:rsidRPr="00C052EA">
        <w:t>.</w:t>
      </w:r>
      <w:r>
        <w:t xml:space="preserve"> В получении письменного согласия не может быть отказано</w:t>
      </w:r>
      <w:r w:rsidRPr="00C052EA">
        <w:t>,</w:t>
      </w:r>
      <w:r>
        <w:t xml:space="preserve"> за исключением случаев</w:t>
      </w:r>
      <w:r w:rsidRPr="00C052EA">
        <w:t>,</w:t>
      </w:r>
      <w:r>
        <w:t xml:space="preserve"> когда такой отказ вызван несоответствием лица</w:t>
      </w:r>
      <w:r w:rsidRPr="00C052EA">
        <w:t>,</w:t>
      </w:r>
      <w:r>
        <w:t xml:space="preserve"> которое Подрядчик собирается привлечь к исполнению обязательств по Договору общими требованиями к участникам закупки</w:t>
      </w:r>
      <w:r w:rsidRPr="00C052EA">
        <w:t>,</w:t>
      </w:r>
      <w:r>
        <w:t xml:space="preserve"> установленным в документации о закупке</w:t>
      </w:r>
      <w:r w:rsidRPr="00C052EA">
        <w:t>,</w:t>
      </w:r>
      <w:r>
        <w:t xml:space="preserve"> предметом которой было право на заключение настоящего Договора.</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ЦЕНА ДОГОВОРА И ПОРЯДОК РАСЧЁТОВ</w:t>
      </w:r>
    </w:p>
    <w:p w:rsidR="008549C4" w:rsidRPr="00167565" w:rsidRDefault="008549C4" w:rsidP="00545FC1">
      <w:pPr>
        <w:ind w:firstLine="284"/>
        <w:jc w:val="both"/>
      </w:pPr>
    </w:p>
    <w:p w:rsidR="008549C4" w:rsidRPr="00167565" w:rsidRDefault="008549C4" w:rsidP="0016062F">
      <w:pPr>
        <w:numPr>
          <w:ilvl w:val="1"/>
          <w:numId w:val="2"/>
        </w:numPr>
        <w:ind w:left="0" w:firstLine="0"/>
        <w:jc w:val="both"/>
      </w:pPr>
      <w:r w:rsidRPr="00167565">
        <w:t>Цена Дог</w:t>
      </w:r>
      <w:r w:rsidR="0071784F">
        <w:t xml:space="preserve">овора составляет сумму не более </w:t>
      </w:r>
      <w:r w:rsidR="00874E7A">
        <w:t>1 254 682,20</w:t>
      </w:r>
      <w:r w:rsidR="00E81AB1" w:rsidRPr="00E81AB1">
        <w:t xml:space="preserve"> </w:t>
      </w:r>
      <w:r w:rsidR="007754A1">
        <w:t>рубля (</w:t>
      </w:r>
      <w:r w:rsidR="00874E7A">
        <w:t>Один миллион двести пятьдесят четыре тысячи шестьсот восемьдесят два</w:t>
      </w:r>
      <w:r w:rsidR="002C1BE3">
        <w:t>)</w:t>
      </w:r>
      <w:r w:rsidRPr="00167565">
        <w:t xml:space="preserve"> рубл</w:t>
      </w:r>
      <w:r w:rsidR="0071784F">
        <w:t>я</w:t>
      </w:r>
      <w:r w:rsidR="00874E7A">
        <w:t xml:space="preserve"> и</w:t>
      </w:r>
      <w:r w:rsidR="00E81AB1">
        <w:t xml:space="preserve"> </w:t>
      </w:r>
      <w:r w:rsidR="00874E7A" w:rsidRPr="00874E7A">
        <w:t>20</w:t>
      </w:r>
      <w:r w:rsidRPr="00167565">
        <w:t xml:space="preserve"> копе</w:t>
      </w:r>
      <w:r w:rsidR="002C1BE3">
        <w:t>ек</w:t>
      </w:r>
      <w:r w:rsidRPr="00167565">
        <w:t xml:space="preserve">, в </w:t>
      </w:r>
      <w:proofErr w:type="spellStart"/>
      <w:r w:rsidRPr="00167565">
        <w:t>т.ч</w:t>
      </w:r>
      <w:proofErr w:type="spellEnd"/>
      <w:r w:rsidRPr="00167565">
        <w:t xml:space="preserve">. НДС 18% </w:t>
      </w:r>
      <w:r w:rsidR="00E81AB1">
        <w:rPr>
          <w:b/>
          <w:bCs/>
        </w:rPr>
        <w:t xml:space="preserve">            </w:t>
      </w:r>
      <w:r w:rsidR="007754A1" w:rsidRPr="002B65CF">
        <w:rPr>
          <w:b/>
          <w:bCs/>
        </w:rPr>
        <w:t xml:space="preserve"> </w:t>
      </w:r>
      <w:r w:rsidR="00874E7A">
        <w:t>191 392,20</w:t>
      </w:r>
      <w:r w:rsidR="00874E7A" w:rsidRPr="00874E7A">
        <w:t xml:space="preserve"> </w:t>
      </w:r>
      <w:r w:rsidRPr="00167565">
        <w:t>рубля (</w:t>
      </w:r>
      <w:r w:rsidR="00874E7A">
        <w:t>Сто девяносто одна тысяча триста девяносто два</w:t>
      </w:r>
      <w:r w:rsidRPr="00167565">
        <w:t>) рубл</w:t>
      </w:r>
      <w:r w:rsidR="00547201">
        <w:t>я</w:t>
      </w:r>
      <w:r w:rsidR="00E81AB1">
        <w:t xml:space="preserve"> </w:t>
      </w:r>
      <w:r w:rsidR="00874E7A" w:rsidRPr="00874E7A">
        <w:t>20</w:t>
      </w:r>
      <w:r w:rsidRPr="00167565">
        <w:t xml:space="preserve"> копе</w:t>
      </w:r>
      <w:r w:rsidR="002C1BE3">
        <w:t>ек</w:t>
      </w:r>
      <w:r w:rsidRPr="00167565">
        <w:t>. По настоящему Договору у Покупателя не возникает обязанности купить Оборудование на всю указанную сумму.</w:t>
      </w:r>
    </w:p>
    <w:p w:rsidR="008549C4" w:rsidRPr="00167565" w:rsidRDefault="00C052EA" w:rsidP="00BC049D">
      <w:pPr>
        <w:numPr>
          <w:ilvl w:val="1"/>
          <w:numId w:val="2"/>
        </w:numPr>
        <w:ind w:left="0" w:firstLine="0"/>
        <w:jc w:val="both"/>
      </w:pPr>
      <w:r>
        <w:t>Цена единицы</w:t>
      </w:r>
      <w:r w:rsidR="008919AB">
        <w:t xml:space="preserve"> Оборудования определяется согласно Спецификации</w:t>
      </w:r>
      <w:r w:rsidR="008549C4" w:rsidRPr="00167565">
        <w:t xml:space="preserve"> </w:t>
      </w:r>
      <w:r w:rsidR="008919AB">
        <w:t>(</w:t>
      </w:r>
      <w:r w:rsidR="008549C4" w:rsidRPr="00167565">
        <w:t>Приложением №1 к настоящему Договору</w:t>
      </w:r>
      <w:r w:rsidR="008919AB">
        <w:t xml:space="preserve">) и указывается в Заказах в рублях по официальному </w:t>
      </w:r>
      <w:r w:rsidR="00A466E2">
        <w:t>обменному курсу</w:t>
      </w:r>
      <w:r w:rsidR="008919AB">
        <w:t xml:space="preserve"> рубля по отношению к   доллару</w:t>
      </w:r>
      <w:r w:rsidR="008549C4" w:rsidRPr="00167565">
        <w:t xml:space="preserve"> </w:t>
      </w:r>
      <w:r w:rsidR="008919AB" w:rsidRPr="00167565">
        <w:t>США,</w:t>
      </w:r>
      <w:r w:rsidR="008919AB">
        <w:t xml:space="preserve"> установленному Центральным банком Российской Федерации на дату заключения Заказа</w:t>
      </w:r>
      <w:r w:rsidR="008919AB" w:rsidRPr="008919AB">
        <w:t>.</w:t>
      </w:r>
    </w:p>
    <w:p w:rsidR="008549C4" w:rsidRPr="00167565" w:rsidRDefault="008549C4" w:rsidP="00BC049D">
      <w:pPr>
        <w:numPr>
          <w:ilvl w:val="1"/>
          <w:numId w:val="2"/>
        </w:numPr>
        <w:ind w:left="0" w:firstLine="0"/>
        <w:jc w:val="both"/>
      </w:pPr>
      <w:r w:rsidRPr="00167565">
        <w:t>Указанная в согласованном Сторонами Заказе цена Оборудования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объём необходимых для исполнения настоящего Договора расходов.</w:t>
      </w:r>
    </w:p>
    <w:p w:rsidR="008549C4" w:rsidRPr="00167565" w:rsidRDefault="008549C4" w:rsidP="00BC049D">
      <w:pPr>
        <w:numPr>
          <w:ilvl w:val="1"/>
          <w:numId w:val="2"/>
        </w:numPr>
        <w:ind w:left="0" w:firstLine="0"/>
        <w:jc w:val="both"/>
      </w:pPr>
      <w:r w:rsidRPr="00167565">
        <w:t>Указанная в согласованном Сторонами Заказе цена Оборудования включает в себя все платежи, причитающиеся Поставщику за выполнение обязательств по соответствующему Заказу.</w:t>
      </w:r>
    </w:p>
    <w:p w:rsidR="008549C4" w:rsidRPr="00167565" w:rsidRDefault="008549C4" w:rsidP="00BC049D">
      <w:pPr>
        <w:numPr>
          <w:ilvl w:val="1"/>
          <w:numId w:val="2"/>
        </w:numPr>
        <w:ind w:left="0" w:firstLine="0"/>
        <w:jc w:val="both"/>
      </w:pPr>
      <w:r w:rsidRPr="00167565">
        <w:t>Оплата цены Оборудования по соответствующему Заказу производится в</w:t>
      </w:r>
      <w:r w:rsidR="008919AB" w:rsidRPr="008919AB">
        <w:t xml:space="preserve"> </w:t>
      </w:r>
      <w:r w:rsidR="008919AB">
        <w:t>рублях</w:t>
      </w:r>
      <w:r w:rsidR="008919AB" w:rsidRPr="008919AB">
        <w:t>,</w:t>
      </w:r>
      <w:r w:rsidRPr="00167565">
        <w:t xml:space="preserve"> следующем порядке:</w:t>
      </w:r>
    </w:p>
    <w:p w:rsidR="008549C4" w:rsidRPr="00167565" w:rsidRDefault="00BC049D" w:rsidP="00BC049D">
      <w:pPr>
        <w:pStyle w:val="western"/>
        <w:numPr>
          <w:ilvl w:val="2"/>
          <w:numId w:val="9"/>
        </w:numPr>
        <w:spacing w:before="0" w:after="0"/>
        <w:ind w:left="0" w:firstLine="284"/>
        <w:rPr>
          <w:rFonts w:ascii="Times New Roman" w:hAnsi="Times New Roman" w:cs="Times New Roman"/>
          <w:lang w:eastAsia="en-US"/>
        </w:rPr>
      </w:pPr>
      <w:r>
        <w:rPr>
          <w:rFonts w:ascii="Times New Roman" w:hAnsi="Times New Roman" w:cs="Times New Roman"/>
          <w:lang w:eastAsia="en-US"/>
        </w:rPr>
        <w:t xml:space="preserve">Покупатель оплачивает 10 % (десять процентов) от указанной в Заказе цены </w:t>
      </w:r>
      <w:r w:rsidR="008919AB">
        <w:rPr>
          <w:rFonts w:ascii="Times New Roman" w:hAnsi="Times New Roman" w:cs="Times New Roman"/>
          <w:lang w:eastAsia="en-US"/>
        </w:rPr>
        <w:t>Оборудования в течение 20 (двадцати</w:t>
      </w:r>
      <w:r w:rsidR="008549C4" w:rsidRPr="00167565">
        <w:rPr>
          <w:rFonts w:ascii="Times New Roman" w:hAnsi="Times New Roman" w:cs="Times New Roman"/>
          <w:lang w:eastAsia="en-US"/>
        </w:rPr>
        <w:t xml:space="preserve">) календарных дней с </w:t>
      </w:r>
      <w:r>
        <w:rPr>
          <w:rFonts w:ascii="Times New Roman" w:hAnsi="Times New Roman" w:cs="Times New Roman"/>
          <w:lang w:eastAsia="en-US"/>
        </w:rPr>
        <w:t>даты</w:t>
      </w:r>
      <w:r w:rsidR="008549C4" w:rsidRPr="00167565">
        <w:rPr>
          <w:rFonts w:ascii="Times New Roman" w:hAnsi="Times New Roman" w:cs="Times New Roman"/>
          <w:lang w:eastAsia="en-US"/>
        </w:rPr>
        <w:t xml:space="preserve"> получения оригинала счета</w:t>
      </w:r>
      <w:r>
        <w:rPr>
          <w:rFonts w:ascii="Times New Roman" w:hAnsi="Times New Roman" w:cs="Times New Roman"/>
          <w:lang w:eastAsia="en-US"/>
        </w:rPr>
        <w:t xml:space="preserve"> Поставщика</w:t>
      </w:r>
      <w:r w:rsidR="008549C4" w:rsidRPr="00167565">
        <w:rPr>
          <w:rFonts w:ascii="Times New Roman" w:hAnsi="Times New Roman" w:cs="Times New Roman"/>
          <w:lang w:eastAsia="en-US"/>
        </w:rPr>
        <w:t xml:space="preserve">. Поставщик выставляет </w:t>
      </w:r>
      <w:r>
        <w:rPr>
          <w:rFonts w:ascii="Times New Roman" w:hAnsi="Times New Roman" w:cs="Times New Roman"/>
          <w:lang w:eastAsia="en-US"/>
        </w:rPr>
        <w:t xml:space="preserve">указанный </w:t>
      </w:r>
      <w:r w:rsidR="008549C4" w:rsidRPr="00167565">
        <w:rPr>
          <w:rFonts w:ascii="Times New Roman" w:hAnsi="Times New Roman" w:cs="Times New Roman"/>
          <w:lang w:eastAsia="en-US"/>
        </w:rPr>
        <w:t xml:space="preserve">счет не </w:t>
      </w:r>
      <w:r>
        <w:rPr>
          <w:rFonts w:ascii="Times New Roman" w:hAnsi="Times New Roman" w:cs="Times New Roman"/>
          <w:lang w:eastAsia="en-US"/>
        </w:rPr>
        <w:t>ранее даты</w:t>
      </w:r>
      <w:r w:rsidR="008549C4" w:rsidRPr="00167565">
        <w:rPr>
          <w:rFonts w:ascii="Times New Roman" w:hAnsi="Times New Roman" w:cs="Times New Roman"/>
          <w:lang w:eastAsia="en-US"/>
        </w:rPr>
        <w:t xml:space="preserve"> подписания Сторонами соответствующе</w:t>
      </w:r>
      <w:r>
        <w:rPr>
          <w:rFonts w:ascii="Times New Roman" w:hAnsi="Times New Roman" w:cs="Times New Roman"/>
          <w:lang w:eastAsia="en-US"/>
        </w:rPr>
        <w:t>го</w:t>
      </w:r>
      <w:r w:rsidR="008549C4" w:rsidRPr="00167565">
        <w:rPr>
          <w:rFonts w:ascii="Times New Roman" w:hAnsi="Times New Roman" w:cs="Times New Roman"/>
          <w:lang w:eastAsia="en-US"/>
        </w:rPr>
        <w:t xml:space="preserve"> Заказ</w:t>
      </w:r>
      <w:r>
        <w:rPr>
          <w:rFonts w:ascii="Times New Roman" w:hAnsi="Times New Roman" w:cs="Times New Roman"/>
          <w:lang w:eastAsia="en-US"/>
        </w:rPr>
        <w:t>а</w:t>
      </w:r>
      <w:r w:rsidR="008549C4" w:rsidRPr="00167565">
        <w:rPr>
          <w:rFonts w:ascii="Times New Roman" w:hAnsi="Times New Roman" w:cs="Times New Roman"/>
          <w:lang w:eastAsia="en-US"/>
        </w:rPr>
        <w:t xml:space="preserve"> </w:t>
      </w:r>
      <w:r>
        <w:rPr>
          <w:rFonts w:ascii="Times New Roman" w:hAnsi="Times New Roman" w:cs="Times New Roman"/>
          <w:lang w:eastAsia="en-US"/>
        </w:rPr>
        <w:t>и не позднее 5 (пяти) рабочих дней, следующих за этой датой</w:t>
      </w:r>
      <w:r w:rsidR="008549C4" w:rsidRPr="00167565">
        <w:rPr>
          <w:rFonts w:ascii="Times New Roman" w:hAnsi="Times New Roman" w:cs="Times New Roman"/>
          <w:lang w:eastAsia="en-US"/>
        </w:rPr>
        <w:t>.</w:t>
      </w:r>
    </w:p>
    <w:p w:rsidR="00BC049D" w:rsidRPr="00167565" w:rsidRDefault="00BC049D" w:rsidP="00BC049D">
      <w:pPr>
        <w:pStyle w:val="western"/>
        <w:numPr>
          <w:ilvl w:val="2"/>
          <w:numId w:val="9"/>
        </w:numPr>
        <w:spacing w:before="0" w:after="0"/>
        <w:ind w:left="0" w:firstLine="284"/>
        <w:rPr>
          <w:rFonts w:ascii="Times New Roman" w:hAnsi="Times New Roman" w:cs="Times New Roman"/>
          <w:lang w:eastAsia="en-US"/>
        </w:rPr>
      </w:pPr>
      <w:r>
        <w:rPr>
          <w:rFonts w:ascii="Times New Roman" w:hAnsi="Times New Roman" w:cs="Times New Roman"/>
          <w:lang w:eastAsia="en-US"/>
        </w:rPr>
        <w:t>Покупатель оплачивает 90 % (девяносто процентов) от указанной в Заказе цены Оборудования, в том числе НДС 18 %</w:t>
      </w:r>
      <w:r w:rsidRPr="00167565">
        <w:rPr>
          <w:rFonts w:ascii="Times New Roman" w:hAnsi="Times New Roman" w:cs="Times New Roman"/>
          <w:lang w:eastAsia="en-US"/>
        </w:rPr>
        <w:t xml:space="preserve"> в течение </w:t>
      </w:r>
      <w:r>
        <w:rPr>
          <w:rFonts w:ascii="Times New Roman" w:hAnsi="Times New Roman" w:cs="Times New Roman"/>
          <w:lang w:eastAsia="en-US"/>
        </w:rPr>
        <w:t>9</w:t>
      </w:r>
      <w:r w:rsidRPr="00167565">
        <w:rPr>
          <w:rFonts w:ascii="Times New Roman" w:hAnsi="Times New Roman" w:cs="Times New Roman"/>
          <w:lang w:eastAsia="en-US"/>
        </w:rPr>
        <w:t>0 (</w:t>
      </w:r>
      <w:r>
        <w:rPr>
          <w:rFonts w:ascii="Times New Roman" w:hAnsi="Times New Roman" w:cs="Times New Roman"/>
          <w:lang w:eastAsia="en-US"/>
        </w:rPr>
        <w:t>девяносто</w:t>
      </w:r>
      <w:r w:rsidRPr="00167565">
        <w:rPr>
          <w:rFonts w:ascii="Times New Roman" w:hAnsi="Times New Roman" w:cs="Times New Roman"/>
          <w:lang w:eastAsia="en-US"/>
        </w:rPr>
        <w:t xml:space="preserve">) календарных дней с </w:t>
      </w:r>
      <w:r>
        <w:rPr>
          <w:rFonts w:ascii="Times New Roman" w:hAnsi="Times New Roman" w:cs="Times New Roman"/>
          <w:lang w:eastAsia="en-US"/>
        </w:rPr>
        <w:t>момента</w:t>
      </w:r>
      <w:r w:rsidRPr="00167565">
        <w:rPr>
          <w:rFonts w:ascii="Times New Roman" w:hAnsi="Times New Roman" w:cs="Times New Roman"/>
          <w:lang w:eastAsia="en-US"/>
        </w:rPr>
        <w:t xml:space="preserve"> получения оригинала счета. Поставщик выставляет счет</w:t>
      </w:r>
      <w:r>
        <w:rPr>
          <w:rFonts w:ascii="Times New Roman" w:hAnsi="Times New Roman" w:cs="Times New Roman"/>
          <w:lang w:eastAsia="en-US"/>
        </w:rPr>
        <w:t xml:space="preserve"> не позднее 5 (пяти) рабочих дней с даты</w:t>
      </w:r>
      <w:r w:rsidRPr="00167565">
        <w:rPr>
          <w:rFonts w:ascii="Times New Roman" w:hAnsi="Times New Roman" w:cs="Times New Roman"/>
          <w:lang w:eastAsia="en-US"/>
        </w:rPr>
        <w:t xml:space="preserve"> подписания </w:t>
      </w:r>
      <w:r>
        <w:rPr>
          <w:rFonts w:ascii="Times New Roman" w:hAnsi="Times New Roman" w:cs="Times New Roman"/>
          <w:lang w:eastAsia="en-US"/>
        </w:rPr>
        <w:t>Покупателем Акта сдачи-приемки Оборудования, которое должно быть поставлено по</w:t>
      </w:r>
      <w:r w:rsidRPr="00167565">
        <w:rPr>
          <w:rFonts w:ascii="Times New Roman" w:hAnsi="Times New Roman" w:cs="Times New Roman"/>
          <w:lang w:eastAsia="en-US"/>
        </w:rPr>
        <w:t xml:space="preserve"> соответствующе</w:t>
      </w:r>
      <w:r>
        <w:rPr>
          <w:rFonts w:ascii="Times New Roman" w:hAnsi="Times New Roman" w:cs="Times New Roman"/>
          <w:lang w:eastAsia="en-US"/>
        </w:rPr>
        <w:t>му</w:t>
      </w:r>
      <w:r w:rsidRPr="00167565">
        <w:rPr>
          <w:rFonts w:ascii="Times New Roman" w:hAnsi="Times New Roman" w:cs="Times New Roman"/>
          <w:lang w:eastAsia="en-US"/>
        </w:rPr>
        <w:t xml:space="preserve"> Заказ</w:t>
      </w:r>
      <w:r>
        <w:rPr>
          <w:rFonts w:ascii="Times New Roman" w:hAnsi="Times New Roman" w:cs="Times New Roman"/>
          <w:lang w:eastAsia="en-US"/>
        </w:rPr>
        <w:t>у, если</w:t>
      </w:r>
      <w:r w:rsidR="008919AB">
        <w:rPr>
          <w:rFonts w:ascii="Times New Roman" w:hAnsi="Times New Roman" w:cs="Times New Roman"/>
          <w:lang w:eastAsia="en-US"/>
        </w:rPr>
        <w:t xml:space="preserve"> иное не предусмотрено в п. 9.12</w:t>
      </w:r>
      <w:r>
        <w:rPr>
          <w:rFonts w:ascii="Times New Roman" w:hAnsi="Times New Roman" w:cs="Times New Roman"/>
          <w:lang w:eastAsia="en-US"/>
        </w:rPr>
        <w:t xml:space="preserve"> настоящего Договора;</w:t>
      </w:r>
    </w:p>
    <w:p w:rsidR="008549C4" w:rsidRPr="00167565" w:rsidRDefault="00BC6F25" w:rsidP="00BC6F25">
      <w:pPr>
        <w:pStyle w:val="a3"/>
        <w:numPr>
          <w:ilvl w:val="2"/>
          <w:numId w:val="9"/>
        </w:numPr>
        <w:ind w:left="0" w:firstLine="284"/>
        <w:jc w:val="both"/>
      </w:pPr>
      <w:r w:rsidRPr="00BC6F25">
        <w:t>Покупатель оплачивает цену Оборудования путем перечисления денежных средств в рублях Российской Федерации на расчётный счёт По</w:t>
      </w:r>
      <w:r w:rsidR="008919AB">
        <w:t>ставщика, указанный в разделе 22</w:t>
      </w:r>
      <w:r w:rsidRPr="00BC6F25">
        <w:t xml:space="preserve"> настоящего Договора</w:t>
      </w:r>
      <w:r w:rsidR="008919AB" w:rsidRPr="008919AB">
        <w:t>.</w:t>
      </w:r>
      <w:r>
        <w:t xml:space="preserve"> </w:t>
      </w:r>
      <w:r w:rsidRPr="00BC6F25">
        <w:t>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549C4" w:rsidRPr="00167565" w:rsidRDefault="008549C4" w:rsidP="00BC049D">
      <w:pPr>
        <w:numPr>
          <w:ilvl w:val="2"/>
          <w:numId w:val="9"/>
        </w:numPr>
        <w:ind w:left="0" w:firstLine="284"/>
        <w:jc w:val="both"/>
      </w:pPr>
      <w:r w:rsidRPr="00167565">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549C4" w:rsidRPr="00167565" w:rsidRDefault="00BC6F25" w:rsidP="00BC6F25">
      <w:pPr>
        <w:pStyle w:val="a3"/>
        <w:numPr>
          <w:ilvl w:val="1"/>
          <w:numId w:val="2"/>
        </w:numPr>
        <w:ind w:left="0" w:firstLine="0"/>
        <w:jc w:val="both"/>
      </w:pPr>
      <w:r>
        <w:t>Просро</w:t>
      </w:r>
      <w:r w:rsidR="008919AB">
        <w:t>чка платежа, указанного в п. 3.5</w:t>
      </w:r>
      <w:r>
        <w:t>.1 настоящего Договора произошедшая по вине Покупателя, может повлечь за собой задержку поставки оборудования на срок не больше, чем срок просрочки платежа.</w:t>
      </w:r>
    </w:p>
    <w:p w:rsidR="008549C4" w:rsidRDefault="00D17763" w:rsidP="00BC6F25">
      <w:pPr>
        <w:pStyle w:val="western"/>
        <w:numPr>
          <w:ilvl w:val="1"/>
          <w:numId w:val="2"/>
        </w:numPr>
        <w:spacing w:before="0" w:after="0"/>
        <w:ind w:left="0" w:firstLine="0"/>
        <w:rPr>
          <w:rFonts w:ascii="Times New Roman" w:hAnsi="Times New Roman" w:cs="Times New Roman"/>
          <w:lang w:eastAsia="en-US"/>
        </w:rPr>
      </w:pPr>
      <w:r>
        <w:rPr>
          <w:rFonts w:ascii="Times New Roman" w:hAnsi="Times New Roman" w:cs="Times New Roman"/>
        </w:rPr>
        <w:t>Стороны договорились о том, что Поставщик не в праве</w:t>
      </w:r>
      <w:r w:rsidR="008549C4" w:rsidRPr="00167565">
        <w:rPr>
          <w:rFonts w:ascii="Times New Roman" w:hAnsi="Times New Roman" w:cs="Times New Roman"/>
        </w:rPr>
        <w:t xml:space="preserve"> </w:t>
      </w:r>
      <w:r>
        <w:rPr>
          <w:rFonts w:ascii="Times New Roman" w:hAnsi="Times New Roman" w:cs="Times New Roman"/>
        </w:rPr>
        <w:t xml:space="preserve">требовать уплаты процентов </w:t>
      </w:r>
      <w:r w:rsidR="008549C4" w:rsidRPr="00167565">
        <w:rPr>
          <w:rFonts w:ascii="Times New Roman" w:hAnsi="Times New Roman" w:cs="Times New Roman"/>
        </w:rPr>
        <w:t>на</w:t>
      </w:r>
      <w:r>
        <w:rPr>
          <w:rFonts w:ascii="Times New Roman" w:hAnsi="Times New Roman" w:cs="Times New Roman"/>
        </w:rPr>
        <w:t xml:space="preserve"> сумму долга за период пользования денежными средствами в соответствии со </w:t>
      </w:r>
      <w:r w:rsidRPr="00167565">
        <w:rPr>
          <w:rFonts w:ascii="Times New Roman" w:hAnsi="Times New Roman" w:cs="Times New Roman"/>
        </w:rPr>
        <w:t>ст.</w:t>
      </w:r>
      <w:r w:rsidR="008549C4" w:rsidRPr="00167565">
        <w:rPr>
          <w:rFonts w:ascii="Times New Roman" w:hAnsi="Times New Roman" w:cs="Times New Roman"/>
        </w:rPr>
        <w:t xml:space="preserve"> 317.1 Гражданского кодекса Российской Федерации</w:t>
      </w:r>
      <w:r w:rsidRPr="00D17763">
        <w:rPr>
          <w:rFonts w:ascii="Times New Roman" w:hAnsi="Times New Roman" w:cs="Times New Roman"/>
        </w:rPr>
        <w:t>.</w:t>
      </w:r>
      <w:r w:rsidR="008549C4" w:rsidRPr="00167565">
        <w:rPr>
          <w:rFonts w:ascii="Times New Roman" w:hAnsi="Times New Roman" w:cs="Times New Roman"/>
        </w:rPr>
        <w:t xml:space="preserve"> </w:t>
      </w:r>
    </w:p>
    <w:p w:rsidR="00BC6F25" w:rsidRPr="00167565" w:rsidRDefault="00BC6F25" w:rsidP="00BC6F25">
      <w:pPr>
        <w:pStyle w:val="western"/>
        <w:numPr>
          <w:ilvl w:val="1"/>
          <w:numId w:val="2"/>
        </w:numPr>
        <w:spacing w:before="0" w:after="120"/>
        <w:ind w:left="0" w:firstLine="0"/>
        <w:rPr>
          <w:rFonts w:ascii="Times New Roman" w:hAnsi="Times New Roman" w:cs="Times New Roman"/>
          <w:lang w:eastAsia="en-US"/>
        </w:rPr>
      </w:pPr>
      <w:r>
        <w:rPr>
          <w:rFonts w:ascii="Times New Roman" w:hAnsi="Times New Roman" w:cs="Times New Roman"/>
        </w:rPr>
        <w:lastRenderedPageBreak/>
        <w:t>Счет на оплату, а так</w:t>
      </w:r>
      <w:r w:rsidR="00D17763">
        <w:rPr>
          <w:rFonts w:ascii="Times New Roman" w:hAnsi="Times New Roman" w:cs="Times New Roman"/>
        </w:rPr>
        <w:t>же документы, указанные в п. 3.5.1, 3.5</w:t>
      </w:r>
      <w:r>
        <w:rPr>
          <w:rFonts w:ascii="Times New Roman" w:hAnsi="Times New Roman" w:cs="Times New Roman"/>
        </w:rPr>
        <w:t>.2 настоящего Договора выставляются в адрес ПАО «Башинформсвязь», реквизиты указаны в соответствующих заказах.</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ТРЕБОВАНИЯ К ОБОРУДОВАНИЮ</w:t>
      </w:r>
    </w:p>
    <w:p w:rsidR="008549C4" w:rsidRPr="00167565" w:rsidRDefault="008549C4" w:rsidP="00545FC1">
      <w:pPr>
        <w:ind w:firstLine="284"/>
        <w:jc w:val="both"/>
      </w:pPr>
    </w:p>
    <w:p w:rsidR="008549C4" w:rsidRPr="00167565" w:rsidRDefault="008549C4" w:rsidP="00BC6F25">
      <w:pPr>
        <w:numPr>
          <w:ilvl w:val="1"/>
          <w:numId w:val="10"/>
        </w:numPr>
        <w:ind w:left="0" w:firstLine="0"/>
        <w:jc w:val="both"/>
      </w:pPr>
      <w:r w:rsidRPr="00167565">
        <w:t xml:space="preserve">Качество Оборудования должно соответствовать требованиям нормативных правовых актов Российской Федерации, </w:t>
      </w:r>
      <w:r w:rsidR="00BC6F25">
        <w:t xml:space="preserve">Приложению №3 к настоящему Договору, </w:t>
      </w:r>
      <w:r w:rsidRPr="00167565">
        <w:t>условиям согласованного Сторонами Заказа, а также положениям указанной в п. 6.1 настоящего Договора документации, относящейся к Оборудованию.</w:t>
      </w:r>
    </w:p>
    <w:p w:rsidR="008549C4" w:rsidRPr="00167565" w:rsidRDefault="008549C4" w:rsidP="00BC6F25">
      <w:pPr>
        <w:numPr>
          <w:ilvl w:val="1"/>
          <w:numId w:val="10"/>
        </w:numPr>
        <w:ind w:left="0" w:firstLine="0"/>
        <w:jc w:val="both"/>
      </w:pPr>
      <w:r w:rsidRPr="00167565">
        <w:t>Оборудование должно быть новым, ранее в эксплуатации не состоявшим.</w:t>
      </w:r>
    </w:p>
    <w:p w:rsidR="008549C4" w:rsidRPr="00167565" w:rsidRDefault="008549C4" w:rsidP="00BC6F25">
      <w:pPr>
        <w:numPr>
          <w:ilvl w:val="1"/>
          <w:numId w:val="10"/>
        </w:numPr>
        <w:ind w:left="0" w:firstLine="0"/>
        <w:jc w:val="both"/>
      </w:pPr>
      <w:r w:rsidRPr="00167565">
        <w:t xml:space="preserve">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w:t>
      </w:r>
      <w:r w:rsidR="00C17EDB">
        <w:t xml:space="preserve">и ПО </w:t>
      </w:r>
      <w:r w:rsidRPr="00167565">
        <w:t>Покупателю по соответствующему Адресу доставки.</w:t>
      </w:r>
    </w:p>
    <w:p w:rsidR="008549C4" w:rsidRPr="00167565" w:rsidRDefault="008549C4" w:rsidP="00BC6F25">
      <w:pPr>
        <w:numPr>
          <w:ilvl w:val="1"/>
          <w:numId w:val="10"/>
        </w:numPr>
        <w:ind w:left="0" w:firstLine="0"/>
        <w:jc w:val="both"/>
      </w:pPr>
      <w:r w:rsidRPr="00167565">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8549C4" w:rsidRPr="00167565" w:rsidRDefault="008549C4" w:rsidP="00BC6F25">
      <w:pPr>
        <w:numPr>
          <w:ilvl w:val="1"/>
          <w:numId w:val="10"/>
        </w:numPr>
        <w:ind w:left="0" w:firstLine="0"/>
        <w:jc w:val="both"/>
      </w:pPr>
      <w:r w:rsidRPr="00167565">
        <w:t>Поставщик подтверждает, что Покупателю</w:t>
      </w:r>
      <w:r w:rsidR="00C17EDB">
        <w:t>, оплатившему Оборудование по указанной в Договоре цене, будут предоставлены все необходимые для использования Оборудования лицензии,</w:t>
      </w:r>
      <w:r w:rsidRPr="00167565">
        <w:t xml:space="preserve"> права пользования патентом или иного разрешения Поставщика</w:t>
      </w:r>
      <w:r w:rsidR="00C17EDB">
        <w:t xml:space="preserve"> и</w:t>
      </w:r>
      <w:r w:rsidRPr="00167565">
        <w:t xml:space="preserve"> третьих лиц</w:t>
      </w:r>
      <w:r w:rsidR="00C17EDB">
        <w:t xml:space="preserve"> и в связи с владением, пользованием, распоряжением Оборудованием не потребуется получение каких бы то ни было дополнительных лицензий, </w:t>
      </w:r>
      <w:r w:rsidR="00C17EDB" w:rsidRPr="00167565">
        <w:t xml:space="preserve">права пользования патентом или иного разрешения </w:t>
      </w:r>
      <w:r w:rsidR="00C17EDB">
        <w:t xml:space="preserve">ни от </w:t>
      </w:r>
      <w:r w:rsidR="00C17EDB" w:rsidRPr="00167565">
        <w:t>Поставщика</w:t>
      </w:r>
      <w:r w:rsidR="00C17EDB">
        <w:t>, ни от</w:t>
      </w:r>
      <w:r w:rsidR="00C17EDB" w:rsidRPr="00167565">
        <w:t xml:space="preserve"> третьих лиц</w:t>
      </w:r>
      <w:r w:rsidR="00C17EDB">
        <w:t>, а также то, что покупатель не будет понужден к каким-либо дополнительным выплатам за использование Оборудования в связи с использованием в Оборудовании объектов интеллектуальной собственности Поставщика или любых третьих лиц.</w:t>
      </w:r>
    </w:p>
    <w:p w:rsidR="008549C4" w:rsidRDefault="008549C4" w:rsidP="00BC6F25">
      <w:pPr>
        <w:numPr>
          <w:ilvl w:val="1"/>
          <w:numId w:val="10"/>
        </w:numPr>
        <w:ind w:left="0" w:firstLine="0"/>
        <w:jc w:val="both"/>
      </w:pPr>
      <w:r w:rsidRPr="00167565">
        <w:t xml:space="preserve">Оборудование на момент его передачи Покупателю по товарной накладной по форме ТОРГ-12 должно </w:t>
      </w:r>
      <w:r w:rsidR="00090C5D">
        <w:t>быть помещено под</w:t>
      </w:r>
      <w:r w:rsidRPr="00167565">
        <w:t xml:space="preserve"> таможенн</w:t>
      </w:r>
      <w:r w:rsidR="00090C5D">
        <w:t>ую</w:t>
      </w:r>
      <w:r w:rsidRPr="00167565">
        <w:t xml:space="preserve"> </w:t>
      </w:r>
      <w:r w:rsidR="00090C5D">
        <w:t xml:space="preserve">процедуру выпуска для внутреннего потребления </w:t>
      </w:r>
      <w:r w:rsidRPr="00167565">
        <w:t>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D17763" w:rsidRDefault="00D17763" w:rsidP="00BC6F25">
      <w:pPr>
        <w:numPr>
          <w:ilvl w:val="1"/>
          <w:numId w:val="10"/>
        </w:numPr>
        <w:ind w:left="0" w:firstLine="0"/>
        <w:jc w:val="both"/>
      </w:pPr>
      <w:r>
        <w:t>Если в течение срока действия Дог</w:t>
      </w:r>
      <w:r w:rsidR="00337D12">
        <w:t>овора Оборудование или какая-либо из его частей:</w:t>
      </w:r>
    </w:p>
    <w:p w:rsidR="00337D12" w:rsidRPr="00337D12" w:rsidRDefault="00337D12" w:rsidP="00337D12">
      <w:pPr>
        <w:jc w:val="both"/>
      </w:pPr>
      <w:r>
        <w:t>-будет снята с производства (</w:t>
      </w:r>
      <w:r>
        <w:rPr>
          <w:lang w:val="en-US"/>
        </w:rPr>
        <w:t>end</w:t>
      </w:r>
      <w:r w:rsidRPr="00337D12">
        <w:t xml:space="preserve"> </w:t>
      </w:r>
      <w:r>
        <w:rPr>
          <w:lang w:val="en-US"/>
        </w:rPr>
        <w:t>of</w:t>
      </w:r>
      <w:r w:rsidRPr="00337D12">
        <w:t xml:space="preserve"> </w:t>
      </w:r>
      <w:r>
        <w:rPr>
          <w:lang w:val="en-US"/>
        </w:rPr>
        <w:t>life</w:t>
      </w:r>
      <w:r w:rsidRPr="00337D12">
        <w:t>)</w:t>
      </w:r>
    </w:p>
    <w:p w:rsidR="00337D12" w:rsidRPr="00337D12" w:rsidRDefault="00337D12" w:rsidP="00337D12">
      <w:pPr>
        <w:jc w:val="both"/>
      </w:pPr>
      <w:r w:rsidRPr="00337D12">
        <w:t>-</w:t>
      </w:r>
      <w:r>
        <w:t>и</w:t>
      </w:r>
      <w:r w:rsidRPr="00337D12">
        <w:t>/</w:t>
      </w:r>
      <w:r>
        <w:t>или не сможет быть поставлена Покупателю по иным обстоятельствам, за которые Поставщик не отвечает</w:t>
      </w:r>
      <w:r w:rsidRPr="00337D12">
        <w:t>,</w:t>
      </w:r>
      <w:r>
        <w:t xml:space="preserve"> то Поставщик должен будет предложить к поставке Оборудование или его части, которые по своим функциональным и технологическим характеристикам имеют схожие или лучшие характеристики</w:t>
      </w:r>
      <w:r w:rsidRPr="00337D12">
        <w:t>.</w:t>
      </w:r>
      <w:r>
        <w:t xml:space="preserve"> При этом изменение цены </w:t>
      </w:r>
      <w:proofErr w:type="spellStart"/>
      <w:proofErr w:type="gramStart"/>
      <w:r>
        <w:t>Договора</w:t>
      </w:r>
      <w:r w:rsidRPr="00337D12">
        <w:t>,</w:t>
      </w:r>
      <w:r>
        <w:t>цены</w:t>
      </w:r>
      <w:proofErr w:type="spellEnd"/>
      <w:proofErr w:type="gramEnd"/>
      <w:r>
        <w:t xml:space="preserve"> единицы Оборудования и</w:t>
      </w:r>
      <w:r w:rsidRPr="00337D12">
        <w:t>/</w:t>
      </w:r>
      <w:r>
        <w:t>или существенных условий Договора</w:t>
      </w:r>
      <w:r w:rsidRPr="00337D12">
        <w:t>,</w:t>
      </w:r>
      <w:r>
        <w:t xml:space="preserve"> которые определялись по результатам проведения закупки</w:t>
      </w:r>
      <w:r w:rsidRPr="00337D12">
        <w:t>,</w:t>
      </w:r>
      <w:r>
        <w:t xml:space="preserve"> предметом которой было право на заключение настоящего Договора</w:t>
      </w:r>
      <w:r w:rsidRPr="00337D12">
        <w:t>,</w:t>
      </w:r>
      <w:r>
        <w:t xml:space="preserve"> не допускается</w:t>
      </w:r>
      <w:r w:rsidRPr="00337D12">
        <w:t>.</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ГАРАНТИЯ КАЧЕСТВА ОБОРУДОВАНИЯ</w:t>
      </w:r>
    </w:p>
    <w:p w:rsidR="008549C4" w:rsidRPr="00167565" w:rsidRDefault="008549C4" w:rsidP="00545FC1">
      <w:pPr>
        <w:ind w:firstLine="284"/>
        <w:jc w:val="both"/>
      </w:pPr>
    </w:p>
    <w:p w:rsidR="008549C4" w:rsidRDefault="008549C4" w:rsidP="00C61325">
      <w:pPr>
        <w:numPr>
          <w:ilvl w:val="1"/>
          <w:numId w:val="11"/>
        </w:numPr>
        <w:ind w:firstLine="0"/>
        <w:jc w:val="both"/>
      </w:pPr>
      <w:r w:rsidRPr="00167565">
        <w:t xml:space="preserve">Поставщик гарантирует, что Оборудование, включая все его составные части, будет пригодным для использования по назначению в течение </w:t>
      </w:r>
      <w:r w:rsidR="00C61325">
        <w:t>3</w:t>
      </w:r>
      <w:r w:rsidRPr="00167565">
        <w:t xml:space="preserve"> (</w:t>
      </w:r>
      <w:r w:rsidR="00C61325">
        <w:t>трех</w:t>
      </w:r>
      <w:r w:rsidRPr="00167565">
        <w:t xml:space="preserve">) </w:t>
      </w:r>
      <w:r w:rsidR="00C61325">
        <w:t>лет</w:t>
      </w:r>
      <w:r w:rsidRPr="00167565" w:rsidDel="007A7DF7">
        <w:t xml:space="preserve"> </w:t>
      </w:r>
      <w:r w:rsidRPr="00167565">
        <w:t>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w:t>
      </w:r>
      <w:r w:rsidR="00C61325">
        <w:t xml:space="preserve"> (шести)</w:t>
      </w:r>
      <w:r w:rsidRPr="00167565">
        <w:t xml:space="preserve"> месяцев со дня подписания Сторонами товарной накладной по форме ТОРГ-12.</w:t>
      </w:r>
    </w:p>
    <w:p w:rsidR="00337D12" w:rsidRDefault="00337D12" w:rsidP="00C61325">
      <w:pPr>
        <w:numPr>
          <w:ilvl w:val="1"/>
          <w:numId w:val="11"/>
        </w:numPr>
        <w:ind w:firstLine="0"/>
        <w:jc w:val="both"/>
      </w:pPr>
      <w:r>
        <w:t xml:space="preserve">В </w:t>
      </w:r>
      <w:r w:rsidR="00B76B51">
        <w:t>документах</w:t>
      </w:r>
      <w:r w:rsidR="00B76B51" w:rsidRPr="00337D12">
        <w:t>,</w:t>
      </w:r>
      <w:r w:rsidR="00B76B51">
        <w:t xml:space="preserve"> относящихся</w:t>
      </w:r>
      <w:r>
        <w:t xml:space="preserve"> к отдельным единицам Оборудования (сервисная</w:t>
      </w:r>
      <w:r w:rsidR="00B76B51">
        <w:t xml:space="preserve"> книжка</w:t>
      </w:r>
      <w:r w:rsidR="00B76B51" w:rsidRPr="00B76B51">
        <w:t>,</w:t>
      </w:r>
      <w:r w:rsidR="00B76B51">
        <w:t xml:space="preserve"> гарантийный сертификат</w:t>
      </w:r>
      <w:r w:rsidR="00B76B51" w:rsidRPr="00B76B51">
        <w:t>,</w:t>
      </w:r>
      <w:r w:rsidR="00B76B51">
        <w:t xml:space="preserve"> иное) на соответствующее Оборудование может быть установлен Гарантийный срок большей протяженности</w:t>
      </w:r>
      <w:r w:rsidR="00B76B51" w:rsidRPr="00B76B51">
        <w:t>,</w:t>
      </w:r>
      <w:r w:rsidR="00B76B51">
        <w:t xml:space="preserve"> чем указано в п</w:t>
      </w:r>
      <w:r w:rsidR="00B76B51" w:rsidRPr="00B76B51">
        <w:t>.</w:t>
      </w:r>
      <w:r w:rsidR="00B76B51">
        <w:t>5</w:t>
      </w:r>
      <w:r w:rsidR="00B76B51" w:rsidRPr="00B76B51">
        <w:t xml:space="preserve">.1 </w:t>
      </w:r>
      <w:r w:rsidR="00B76B51">
        <w:t>настоящего Договора</w:t>
      </w:r>
      <w:r w:rsidR="00B76B51" w:rsidRPr="00B76B51">
        <w:t>.</w:t>
      </w:r>
    </w:p>
    <w:p w:rsidR="008549C4" w:rsidRPr="00167565" w:rsidRDefault="008549C4" w:rsidP="00C61325">
      <w:pPr>
        <w:numPr>
          <w:ilvl w:val="1"/>
          <w:numId w:val="11"/>
        </w:numPr>
        <w:ind w:firstLine="0"/>
        <w:jc w:val="both"/>
      </w:pPr>
      <w:r w:rsidRPr="00167565">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8549C4" w:rsidRPr="00167565" w:rsidRDefault="008549C4" w:rsidP="00C61325">
      <w:pPr>
        <w:numPr>
          <w:ilvl w:val="1"/>
          <w:numId w:val="11"/>
        </w:numPr>
        <w:ind w:firstLine="0"/>
        <w:jc w:val="both"/>
      </w:pPr>
      <w:r w:rsidRPr="00167565">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8549C4" w:rsidRPr="00167565" w:rsidRDefault="008549C4" w:rsidP="00C61325">
      <w:pPr>
        <w:numPr>
          <w:ilvl w:val="1"/>
          <w:numId w:val="11"/>
        </w:numPr>
        <w:ind w:firstLine="0"/>
        <w:jc w:val="both"/>
      </w:pPr>
      <w:r w:rsidRPr="00167565">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8549C4" w:rsidRPr="00167565" w:rsidRDefault="008549C4" w:rsidP="00C61325">
      <w:pPr>
        <w:numPr>
          <w:ilvl w:val="1"/>
          <w:numId w:val="11"/>
        </w:numPr>
        <w:ind w:firstLine="0"/>
        <w:jc w:val="both"/>
      </w:pPr>
      <w:r w:rsidRPr="00167565">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8549C4" w:rsidRPr="00167565" w:rsidRDefault="008549C4" w:rsidP="00C61325">
      <w:pPr>
        <w:numPr>
          <w:ilvl w:val="2"/>
          <w:numId w:val="12"/>
        </w:numPr>
        <w:ind w:left="0" w:firstLine="284"/>
        <w:jc w:val="both"/>
      </w:pPr>
      <w:r w:rsidRPr="00167565">
        <w:t>соразмерного уменьшения цены Оборудования (возврата Покупателю соответствующих денежных средств);</w:t>
      </w:r>
    </w:p>
    <w:p w:rsidR="008549C4" w:rsidRPr="00167565" w:rsidRDefault="008549C4" w:rsidP="00C61325">
      <w:pPr>
        <w:numPr>
          <w:ilvl w:val="2"/>
          <w:numId w:val="12"/>
        </w:numPr>
        <w:ind w:left="0" w:firstLine="284"/>
        <w:jc w:val="both"/>
      </w:pPr>
      <w:r w:rsidRPr="00167565">
        <w:t>устранения выявленных недостатков силами и за счёт Поставщика;</w:t>
      </w:r>
    </w:p>
    <w:p w:rsidR="008549C4" w:rsidRDefault="008549C4" w:rsidP="00C61325">
      <w:pPr>
        <w:numPr>
          <w:ilvl w:val="2"/>
          <w:numId w:val="12"/>
        </w:numPr>
        <w:ind w:left="0" w:firstLine="284"/>
        <w:jc w:val="both"/>
      </w:pPr>
      <w:r w:rsidRPr="00167565">
        <w:t>возмещения своих расходов на устранение недостатков Оборудования.</w:t>
      </w:r>
    </w:p>
    <w:p w:rsidR="00B76B51" w:rsidRPr="00167565" w:rsidRDefault="00B76B51" w:rsidP="00C61325">
      <w:pPr>
        <w:numPr>
          <w:ilvl w:val="2"/>
          <w:numId w:val="12"/>
        </w:numPr>
        <w:ind w:left="0" w:firstLine="284"/>
        <w:jc w:val="both"/>
      </w:pPr>
      <w:r>
        <w:t>возврата Покупателю всех денежных средств</w:t>
      </w:r>
      <w:r w:rsidRPr="00B76B51">
        <w:t>,</w:t>
      </w:r>
      <w:r>
        <w:t xml:space="preserve"> выплаченных по Заказу</w:t>
      </w:r>
      <w:r w:rsidRPr="00B76B51">
        <w:t>,</w:t>
      </w:r>
      <w:r>
        <w:t xml:space="preserve"> если однотипные недостатки Оборудования выявлены более чем у 25%( двадцати пяти процентов) единиц Оборудования или партии Оборудования</w:t>
      </w:r>
      <w:r w:rsidRPr="00B76B51">
        <w:t>,</w:t>
      </w:r>
      <w:r>
        <w:t xml:space="preserve"> поставленного</w:t>
      </w:r>
      <w:r w:rsidRPr="00B76B51">
        <w:t xml:space="preserve"> </w:t>
      </w:r>
      <w:r>
        <w:t>(поставленной) по Заказу</w:t>
      </w:r>
      <w:r w:rsidRPr="00B76B51">
        <w:t>.</w:t>
      </w:r>
      <w:r>
        <w:t xml:space="preserve"> Оборудование в таком случае подлежит возврату </w:t>
      </w:r>
      <w:r w:rsidR="0009329D">
        <w:t>Продавцу</w:t>
      </w:r>
      <w:r w:rsidR="0009329D" w:rsidRPr="00B76B51">
        <w:t>,</w:t>
      </w:r>
      <w:r w:rsidR="0009329D">
        <w:t xml:space="preserve"> который</w:t>
      </w:r>
      <w:r>
        <w:t xml:space="preserve"> должен самостоятельно и за свой счет осуществить вывоз Оборудования с площадок </w:t>
      </w:r>
      <w:r w:rsidR="0009329D">
        <w:t>Покупателя</w:t>
      </w:r>
      <w:r w:rsidR="0009329D" w:rsidRPr="00B76B51">
        <w:t>.</w:t>
      </w:r>
      <w:r w:rsidR="0009329D">
        <w:t xml:space="preserve"> Выплата</w:t>
      </w:r>
      <w:r>
        <w:t xml:space="preserve"> денежных средств в этом случае </w:t>
      </w:r>
      <w:r w:rsidR="0009329D">
        <w:t>должна быть произведена Продавцом в течение 10(десяти) рабочих дней со дня получения соответствующего требования Покупателя в письменной форме</w:t>
      </w:r>
      <w:r w:rsidR="0009329D" w:rsidRPr="0009329D">
        <w:t>.</w:t>
      </w:r>
    </w:p>
    <w:p w:rsidR="008549C4" w:rsidRPr="00167565" w:rsidRDefault="008549C4" w:rsidP="00C61325">
      <w:pPr>
        <w:numPr>
          <w:ilvl w:val="1"/>
          <w:numId w:val="11"/>
        </w:numPr>
        <w:ind w:firstLine="0"/>
        <w:jc w:val="both"/>
      </w:pPr>
      <w:r w:rsidRPr="00167565">
        <w:t>В случае существенного нарушения требований к качеству Оборудования Покупатель вправе по своему выбору:</w:t>
      </w:r>
    </w:p>
    <w:p w:rsidR="008549C4" w:rsidRPr="00167565" w:rsidRDefault="008549C4" w:rsidP="00C61325">
      <w:pPr>
        <w:numPr>
          <w:ilvl w:val="2"/>
          <w:numId w:val="13"/>
        </w:numPr>
        <w:ind w:left="0" w:firstLine="284"/>
        <w:jc w:val="both"/>
      </w:pPr>
      <w:r w:rsidRPr="00167565">
        <w:t>потребовать от Поставщика замены Оборудования ненадлежащего качества на Оборудование, соответствующее условиям настоящего Договора;</w:t>
      </w:r>
    </w:p>
    <w:p w:rsidR="008549C4" w:rsidRDefault="008549C4" w:rsidP="00C61325">
      <w:pPr>
        <w:numPr>
          <w:ilvl w:val="2"/>
          <w:numId w:val="13"/>
        </w:numPr>
        <w:ind w:left="0" w:firstLine="284"/>
        <w:jc w:val="both"/>
      </w:pPr>
      <w:r w:rsidRPr="00167565">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8549C4" w:rsidRPr="00167565" w:rsidRDefault="008549C4" w:rsidP="00C61325">
      <w:pPr>
        <w:numPr>
          <w:ilvl w:val="1"/>
          <w:numId w:val="11"/>
        </w:numPr>
        <w:ind w:firstLine="0"/>
        <w:jc w:val="both"/>
      </w:pPr>
      <w:r w:rsidRPr="00167565">
        <w:t xml:space="preserve">Поставщик обязуется осуществлять ремонт (замену) </w:t>
      </w:r>
      <w:r w:rsidR="0009329D">
        <w:t>Оборудования в срок не более 1 (одного) месяца</w:t>
      </w:r>
      <w:r w:rsidRPr="00167565">
        <w:t xml:space="preserve">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8549C4" w:rsidRPr="00167565" w:rsidRDefault="008549C4" w:rsidP="00C61325">
      <w:pPr>
        <w:numPr>
          <w:ilvl w:val="1"/>
          <w:numId w:val="11"/>
        </w:numPr>
        <w:ind w:firstLine="0"/>
        <w:jc w:val="both"/>
      </w:pPr>
      <w:r w:rsidRPr="00167565">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8549C4" w:rsidRPr="00167565" w:rsidRDefault="008549C4" w:rsidP="00C61325">
      <w:pPr>
        <w:numPr>
          <w:ilvl w:val="1"/>
          <w:numId w:val="11"/>
        </w:numPr>
        <w:ind w:firstLine="0"/>
        <w:jc w:val="both"/>
      </w:pPr>
      <w:r w:rsidRPr="00167565">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20 (двадцати) рабочих дней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8549C4" w:rsidRPr="00167565" w:rsidRDefault="008549C4" w:rsidP="00C61325">
      <w:pPr>
        <w:numPr>
          <w:ilvl w:val="1"/>
          <w:numId w:val="11"/>
        </w:numPr>
        <w:ind w:firstLine="0"/>
        <w:jc w:val="both"/>
      </w:pPr>
      <w:r w:rsidRPr="00167565">
        <w:t xml:space="preserve">При выполнении требований Покупателя, указанных в </w:t>
      </w:r>
      <w:proofErr w:type="spellStart"/>
      <w:r w:rsidRPr="00167565">
        <w:t>п.п</w:t>
      </w:r>
      <w:proofErr w:type="spellEnd"/>
      <w:r w:rsidRPr="00167565">
        <w:t>. 5.</w:t>
      </w:r>
      <w:r w:rsidR="0009329D">
        <w:t>6</w:t>
      </w:r>
      <w:r w:rsidRPr="00167565">
        <w:t>.2, 5.</w:t>
      </w:r>
      <w:r w:rsidR="0009329D">
        <w:t>7</w:t>
      </w:r>
      <w:r w:rsidRPr="00167565">
        <w:t>.1,</w:t>
      </w:r>
      <w:r w:rsidR="0009329D" w:rsidRPr="0009329D">
        <w:t xml:space="preserve"> </w:t>
      </w:r>
      <w:r w:rsidR="0009329D">
        <w:t>5</w:t>
      </w:r>
      <w:r w:rsidR="0009329D" w:rsidRPr="0009329D">
        <w:t>.7.2</w:t>
      </w:r>
      <w:r w:rsidR="00CB372C">
        <w:t xml:space="preserve"> и обязательств Поставщика, указанных в </w:t>
      </w:r>
      <w:proofErr w:type="spellStart"/>
      <w:r w:rsidR="00CB372C">
        <w:t>п.п</w:t>
      </w:r>
      <w:proofErr w:type="spellEnd"/>
      <w:r w:rsidR="00CB372C">
        <w:t>.</w:t>
      </w:r>
      <w:r w:rsidR="0009329D">
        <w:t xml:space="preserve"> 5.</w:t>
      </w:r>
      <w:r w:rsidR="0009329D" w:rsidRPr="0009329D">
        <w:t>8</w:t>
      </w:r>
      <w:r w:rsidR="0009329D">
        <w:t>, 5.10</w:t>
      </w:r>
      <w:r w:rsidRPr="00167565">
        <w:t xml:space="preserve"> настоящего Договора, Поставщик обязуется своими силами и за свой счёт обеспечивать:</w:t>
      </w:r>
    </w:p>
    <w:p w:rsidR="008549C4" w:rsidRPr="00167565" w:rsidRDefault="008549C4" w:rsidP="00CB372C">
      <w:pPr>
        <w:numPr>
          <w:ilvl w:val="2"/>
          <w:numId w:val="14"/>
        </w:numPr>
        <w:ind w:firstLine="284"/>
        <w:jc w:val="both"/>
      </w:pPr>
      <w:r w:rsidRPr="00167565">
        <w:t>погрузку, транспортировку и разгрузку, 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8549C4" w:rsidRPr="00167565" w:rsidRDefault="008549C4" w:rsidP="00CB372C">
      <w:pPr>
        <w:numPr>
          <w:ilvl w:val="2"/>
          <w:numId w:val="14"/>
        </w:numPr>
        <w:ind w:firstLine="284"/>
        <w:jc w:val="both"/>
      </w:pPr>
      <w:r w:rsidRPr="00167565">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8549C4" w:rsidRPr="00167565" w:rsidRDefault="008549C4" w:rsidP="00CB372C">
      <w:pPr>
        <w:numPr>
          <w:ilvl w:val="2"/>
          <w:numId w:val="14"/>
        </w:numPr>
        <w:ind w:firstLine="284"/>
        <w:jc w:val="both"/>
      </w:pPr>
      <w:r w:rsidRPr="00167565">
        <w:t>погрузку, транспортировку и разгрузку, а также страхование Оборудования из подменного фонда на период их транспортировки и использования.</w:t>
      </w:r>
    </w:p>
    <w:p w:rsidR="008549C4" w:rsidRPr="00167565" w:rsidRDefault="008549C4" w:rsidP="00C61325">
      <w:pPr>
        <w:numPr>
          <w:ilvl w:val="1"/>
          <w:numId w:val="11"/>
        </w:numPr>
        <w:ind w:firstLine="0"/>
        <w:jc w:val="both"/>
      </w:pPr>
      <w:r w:rsidRPr="00167565">
        <w:t>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w:t>
      </w:r>
    </w:p>
    <w:p w:rsidR="0009329D" w:rsidRDefault="008549C4" w:rsidP="0009329D">
      <w:pPr>
        <w:numPr>
          <w:ilvl w:val="1"/>
          <w:numId w:val="11"/>
        </w:numPr>
        <w:ind w:firstLine="0"/>
        <w:jc w:val="both"/>
      </w:pPr>
      <w:r w:rsidRPr="00167565">
        <w:t xml:space="preserve">Поставщик </w:t>
      </w:r>
      <w:r w:rsidR="0009329D">
        <w:t>гарантирует, что Сервисные центры обязуются солидарно с Поставщиком в установленном Договором порядке выполнять требования Покупателя по ремонту(замене) Оборудования</w:t>
      </w:r>
      <w:r w:rsidR="0009329D" w:rsidRPr="0009329D">
        <w:t>.</w:t>
      </w:r>
    </w:p>
    <w:p w:rsidR="008549C4" w:rsidRPr="00167565" w:rsidRDefault="0009329D" w:rsidP="0009329D">
      <w:pPr>
        <w:jc w:val="both"/>
      </w:pPr>
      <w:r w:rsidRPr="00167565">
        <w:t xml:space="preserve"> </w:t>
      </w:r>
    </w:p>
    <w:p w:rsidR="008549C4" w:rsidRPr="00167565" w:rsidRDefault="008549C4" w:rsidP="00545FC1">
      <w:pPr>
        <w:numPr>
          <w:ilvl w:val="0"/>
          <w:numId w:val="2"/>
        </w:numPr>
        <w:ind w:left="0" w:firstLine="284"/>
        <w:jc w:val="center"/>
      </w:pPr>
      <w:r w:rsidRPr="00167565">
        <w:t>ТРЕБОВАНИЯ К ДОКУМЕНТАМ, ОТНОСЯЩИМСЯ К ОБОРУДОВАНИЮ</w:t>
      </w:r>
    </w:p>
    <w:p w:rsidR="008549C4" w:rsidRPr="00167565" w:rsidRDefault="008549C4" w:rsidP="00545FC1">
      <w:pPr>
        <w:ind w:firstLine="284"/>
        <w:jc w:val="both"/>
      </w:pPr>
    </w:p>
    <w:p w:rsidR="008549C4" w:rsidRPr="00167565" w:rsidRDefault="008549C4" w:rsidP="00CB372C">
      <w:pPr>
        <w:numPr>
          <w:ilvl w:val="1"/>
          <w:numId w:val="15"/>
        </w:numPr>
        <w:ind w:firstLine="0"/>
        <w:jc w:val="both"/>
      </w:pPr>
      <w:r w:rsidRPr="00167565">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8549C4" w:rsidRPr="00167565" w:rsidRDefault="008549C4" w:rsidP="00CB372C">
      <w:pPr>
        <w:numPr>
          <w:ilvl w:val="1"/>
          <w:numId w:val="15"/>
        </w:numPr>
        <w:ind w:firstLine="0"/>
        <w:jc w:val="both"/>
      </w:pPr>
      <w:r w:rsidRPr="00167565">
        <w:t xml:space="preserve">Если согласно </w:t>
      </w:r>
      <w:proofErr w:type="gramStart"/>
      <w:r w:rsidR="0009329D">
        <w:t>законодательству</w:t>
      </w:r>
      <w:proofErr w:type="gramEnd"/>
      <w:r w:rsidRPr="00167565">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8549C4" w:rsidRPr="00167565" w:rsidRDefault="008549C4" w:rsidP="00CB372C">
      <w:pPr>
        <w:numPr>
          <w:ilvl w:val="1"/>
          <w:numId w:val="15"/>
        </w:numPr>
        <w:ind w:firstLine="0"/>
        <w:jc w:val="both"/>
      </w:pPr>
      <w:r w:rsidRPr="00167565">
        <w:t xml:space="preserve">Если согласно </w:t>
      </w:r>
      <w:proofErr w:type="gramStart"/>
      <w:r w:rsidRPr="00167565">
        <w:t>законодательству</w:t>
      </w:r>
      <w:proofErr w:type="gramEnd"/>
      <w:r w:rsidRPr="00167565">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8549C4" w:rsidRPr="00167565" w:rsidRDefault="008549C4" w:rsidP="00CB372C">
      <w:pPr>
        <w:numPr>
          <w:ilvl w:val="1"/>
          <w:numId w:val="15"/>
        </w:numPr>
        <w:ind w:firstLine="0"/>
        <w:jc w:val="both"/>
      </w:pPr>
      <w:r w:rsidRPr="00167565">
        <w:t xml:space="preserve">Документы, указанные в </w:t>
      </w:r>
      <w:proofErr w:type="spellStart"/>
      <w:r w:rsidRPr="00167565">
        <w:t>п.п</w:t>
      </w:r>
      <w:proofErr w:type="spellEnd"/>
      <w:r w:rsidRPr="00167565">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8549C4" w:rsidRPr="00167565" w:rsidRDefault="008549C4" w:rsidP="00CB372C">
      <w:pPr>
        <w:numPr>
          <w:ilvl w:val="1"/>
          <w:numId w:val="15"/>
        </w:numPr>
        <w:ind w:firstLine="0"/>
        <w:jc w:val="both"/>
      </w:pPr>
      <w:r w:rsidRPr="00167565">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167565">
        <w:t>п.п</w:t>
      </w:r>
      <w:proofErr w:type="spellEnd"/>
      <w:r w:rsidRPr="00167565">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w:t>
      </w:r>
      <w:r w:rsidR="00885194">
        <w:t>его</w:t>
      </w:r>
      <w:r w:rsidRPr="00167565">
        <w:t xml:space="preserve"> Адрес</w:t>
      </w:r>
      <w:r w:rsidR="00885194">
        <w:t>а</w:t>
      </w:r>
      <w:r w:rsidRPr="00167565">
        <w:t xml:space="preserve"> доставки своими силами и за свой счёт, а также возместить Покупателю убытки.</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УПАКОВКА И МАРКИРОВКА ОБОРУДОВАНИЯ</w:t>
      </w:r>
    </w:p>
    <w:p w:rsidR="008549C4" w:rsidRPr="00167565" w:rsidRDefault="008549C4" w:rsidP="00545FC1">
      <w:pPr>
        <w:ind w:firstLine="284"/>
        <w:jc w:val="both"/>
      </w:pPr>
    </w:p>
    <w:p w:rsidR="008549C4" w:rsidRPr="00167565" w:rsidRDefault="008549C4" w:rsidP="00CB372C">
      <w:pPr>
        <w:numPr>
          <w:ilvl w:val="1"/>
          <w:numId w:val="16"/>
        </w:numPr>
        <w:jc w:val="both"/>
      </w:pPr>
      <w:r w:rsidRPr="00167565">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167565">
        <w:t>п.п</w:t>
      </w:r>
      <w:proofErr w:type="spellEnd"/>
      <w:r w:rsidRPr="00167565">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w:t>
      </w:r>
    </w:p>
    <w:p w:rsidR="008549C4" w:rsidRPr="00167565" w:rsidRDefault="008549C4" w:rsidP="00CB372C">
      <w:pPr>
        <w:numPr>
          <w:ilvl w:val="1"/>
          <w:numId w:val="16"/>
        </w:numPr>
        <w:jc w:val="both"/>
      </w:pPr>
      <w:r w:rsidRPr="00167565">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8549C4" w:rsidRPr="00167565" w:rsidRDefault="008549C4" w:rsidP="00CB372C">
      <w:pPr>
        <w:numPr>
          <w:ilvl w:val="1"/>
          <w:numId w:val="16"/>
        </w:numPr>
        <w:jc w:val="both"/>
      </w:pPr>
      <w:r w:rsidRPr="00167565">
        <w:t>Цена упаковки, упаковочного материала, в том числе цена многооборотной тары (упаковки), включена в цену Оборудования.</w:t>
      </w:r>
    </w:p>
    <w:p w:rsidR="008549C4" w:rsidRPr="00167565" w:rsidRDefault="008549C4" w:rsidP="00CB372C">
      <w:pPr>
        <w:numPr>
          <w:ilvl w:val="1"/>
          <w:numId w:val="16"/>
        </w:numPr>
        <w:jc w:val="both"/>
      </w:pPr>
      <w:r w:rsidRPr="00167565">
        <w:t>Отдельные партии Оборудования должны быть упакованы в отдельные упаковки.</w:t>
      </w:r>
    </w:p>
    <w:p w:rsidR="008549C4" w:rsidRPr="00167565" w:rsidRDefault="008549C4" w:rsidP="00CB372C">
      <w:pPr>
        <w:numPr>
          <w:ilvl w:val="1"/>
          <w:numId w:val="16"/>
        </w:numPr>
        <w:jc w:val="both"/>
      </w:pPr>
      <w:r w:rsidRPr="00167565">
        <w:t>Упаковка Оборудования после её вскрытия должна исключать возможность восстановления упаковки без следов вскрытия.</w:t>
      </w:r>
    </w:p>
    <w:p w:rsidR="008549C4" w:rsidRPr="00167565" w:rsidRDefault="008549C4" w:rsidP="00CB372C">
      <w:pPr>
        <w:numPr>
          <w:ilvl w:val="1"/>
          <w:numId w:val="16"/>
        </w:numPr>
        <w:jc w:val="both"/>
      </w:pPr>
      <w:r w:rsidRPr="00167565">
        <w:t>Упаковка Оборудования должна быть приспособлена к погрузке и разгрузке как механическим, так и ручным способом.</w:t>
      </w:r>
    </w:p>
    <w:p w:rsidR="008549C4" w:rsidRPr="00167565" w:rsidRDefault="008549C4" w:rsidP="00CB372C">
      <w:pPr>
        <w:numPr>
          <w:ilvl w:val="1"/>
          <w:numId w:val="16"/>
        </w:numPr>
        <w:jc w:val="both"/>
      </w:pPr>
      <w:r w:rsidRPr="00167565">
        <w:t xml:space="preserve">Поставщик обязуется составить и передать Покупателю в указанные в </w:t>
      </w:r>
      <w:proofErr w:type="spellStart"/>
      <w:r w:rsidRPr="00167565">
        <w:t>п.п</w:t>
      </w:r>
      <w:proofErr w:type="spellEnd"/>
      <w:r w:rsidRPr="00167565">
        <w:t>. 8.6, 9.2 настоящего Договора сроки упаковочные листы на каждую партию Оборудования. В упаковочных листах должны быть указаны:</w:t>
      </w:r>
    </w:p>
    <w:p w:rsidR="008549C4" w:rsidRPr="00167565" w:rsidRDefault="008549C4" w:rsidP="00CB372C">
      <w:pPr>
        <w:numPr>
          <w:ilvl w:val="2"/>
          <w:numId w:val="17"/>
        </w:numPr>
        <w:ind w:left="0" w:firstLine="284"/>
        <w:jc w:val="both"/>
      </w:pPr>
      <w:r w:rsidRPr="00167565">
        <w:t>номер Договора и номер соответствующего Заказа;</w:t>
      </w:r>
    </w:p>
    <w:p w:rsidR="008549C4" w:rsidRPr="00167565" w:rsidRDefault="008549C4" w:rsidP="00CB372C">
      <w:pPr>
        <w:numPr>
          <w:ilvl w:val="2"/>
          <w:numId w:val="17"/>
        </w:numPr>
        <w:ind w:left="0" w:firstLine="284"/>
        <w:jc w:val="both"/>
      </w:pPr>
      <w:r w:rsidRPr="00167565">
        <w:t>наименование и адрес Поставщика;</w:t>
      </w:r>
    </w:p>
    <w:p w:rsidR="008549C4" w:rsidRPr="00167565" w:rsidRDefault="008549C4" w:rsidP="00CB372C">
      <w:pPr>
        <w:numPr>
          <w:ilvl w:val="2"/>
          <w:numId w:val="17"/>
        </w:numPr>
        <w:ind w:left="0" w:firstLine="284"/>
        <w:jc w:val="both"/>
      </w:pPr>
      <w:r w:rsidRPr="00167565">
        <w:t>Адрес доставки партии Оборудования;</w:t>
      </w:r>
    </w:p>
    <w:p w:rsidR="008549C4" w:rsidRPr="00167565" w:rsidRDefault="008549C4" w:rsidP="00CB372C">
      <w:pPr>
        <w:numPr>
          <w:ilvl w:val="2"/>
          <w:numId w:val="17"/>
        </w:numPr>
        <w:ind w:left="0" w:firstLine="284"/>
        <w:jc w:val="both"/>
      </w:pPr>
      <w:r w:rsidRPr="00167565">
        <w:t>наименования и количество единиц Оборудования, входящих в соответствующую партию;</w:t>
      </w:r>
    </w:p>
    <w:p w:rsidR="008549C4" w:rsidRPr="00167565" w:rsidRDefault="008549C4" w:rsidP="00CB372C">
      <w:pPr>
        <w:numPr>
          <w:ilvl w:val="2"/>
          <w:numId w:val="17"/>
        </w:numPr>
        <w:ind w:left="0" w:firstLine="284"/>
        <w:jc w:val="both"/>
      </w:pPr>
      <w:r w:rsidRPr="00167565">
        <w:t>вес каждого транспортного (</w:t>
      </w:r>
      <w:proofErr w:type="gramStart"/>
      <w:r w:rsidRPr="00167565">
        <w:t>погрузочного)  места</w:t>
      </w:r>
      <w:proofErr w:type="gramEnd"/>
      <w:r w:rsidRPr="00167565">
        <w:t xml:space="preserve"> брутто и нетто;</w:t>
      </w:r>
    </w:p>
    <w:p w:rsidR="008549C4" w:rsidRPr="00167565" w:rsidRDefault="008549C4" w:rsidP="00CB372C">
      <w:pPr>
        <w:numPr>
          <w:ilvl w:val="2"/>
          <w:numId w:val="17"/>
        </w:numPr>
        <w:ind w:left="0" w:firstLine="284"/>
        <w:jc w:val="both"/>
      </w:pPr>
      <w:r w:rsidRPr="00167565">
        <w:t>размеры каждого транспортного (погрузочного) места (длина, ширина, высота в сантиметрах);</w:t>
      </w:r>
    </w:p>
    <w:p w:rsidR="008549C4" w:rsidRPr="00167565" w:rsidRDefault="008549C4" w:rsidP="00CB372C">
      <w:pPr>
        <w:numPr>
          <w:ilvl w:val="2"/>
          <w:numId w:val="17"/>
        </w:numPr>
        <w:ind w:left="0" w:firstLine="284"/>
        <w:jc w:val="both"/>
      </w:pPr>
      <w:r w:rsidRPr="00167565">
        <w:t>количество и номера транспортных (погрузочных) мест, входящих в партию Оборудования.</w:t>
      </w:r>
    </w:p>
    <w:p w:rsidR="008549C4" w:rsidRPr="00167565" w:rsidRDefault="008549C4" w:rsidP="00CB372C">
      <w:pPr>
        <w:numPr>
          <w:ilvl w:val="1"/>
          <w:numId w:val="16"/>
        </w:numPr>
        <w:jc w:val="both"/>
      </w:pPr>
      <w:r w:rsidRPr="00167565">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8549C4" w:rsidRPr="00167565" w:rsidRDefault="008549C4" w:rsidP="00CB372C">
      <w:pPr>
        <w:numPr>
          <w:ilvl w:val="1"/>
          <w:numId w:val="16"/>
        </w:numPr>
        <w:jc w:val="both"/>
      </w:pPr>
      <w:r w:rsidRPr="00167565">
        <w:t>На каждое транспортное (погрузочное) место должна быть нанесена следующая маркировка:</w:t>
      </w:r>
    </w:p>
    <w:p w:rsidR="008549C4" w:rsidRPr="00167565" w:rsidRDefault="008549C4" w:rsidP="00CB372C">
      <w:pPr>
        <w:numPr>
          <w:ilvl w:val="2"/>
          <w:numId w:val="18"/>
        </w:numPr>
        <w:ind w:left="0" w:firstLine="284"/>
        <w:jc w:val="both"/>
      </w:pPr>
      <w:r w:rsidRPr="00167565">
        <w:t>номер Договора и номер соответствующего Заказа;</w:t>
      </w:r>
    </w:p>
    <w:p w:rsidR="008549C4" w:rsidRPr="00167565" w:rsidRDefault="008549C4" w:rsidP="00CB372C">
      <w:pPr>
        <w:numPr>
          <w:ilvl w:val="2"/>
          <w:numId w:val="18"/>
        </w:numPr>
        <w:ind w:left="0" w:firstLine="284"/>
        <w:jc w:val="both"/>
      </w:pPr>
      <w:r w:rsidRPr="00167565">
        <w:t xml:space="preserve">Адрес доставки партии Оборудования; </w:t>
      </w:r>
    </w:p>
    <w:p w:rsidR="008549C4" w:rsidRPr="00167565" w:rsidRDefault="008549C4" w:rsidP="00CB372C">
      <w:pPr>
        <w:numPr>
          <w:ilvl w:val="2"/>
          <w:numId w:val="18"/>
        </w:numPr>
        <w:ind w:left="0" w:firstLine="284"/>
        <w:jc w:val="both"/>
      </w:pPr>
      <w:r w:rsidRPr="00167565">
        <w:t>вес транспортного (погрузочного) места брутто и нетто;</w:t>
      </w:r>
    </w:p>
    <w:p w:rsidR="008549C4" w:rsidRPr="00167565" w:rsidRDefault="008549C4" w:rsidP="00CB372C">
      <w:pPr>
        <w:numPr>
          <w:ilvl w:val="2"/>
          <w:numId w:val="18"/>
        </w:numPr>
        <w:ind w:left="0" w:firstLine="284"/>
        <w:jc w:val="both"/>
      </w:pPr>
      <w:r w:rsidRPr="00167565">
        <w:t>размер транспортного (погрузочного) места (длина, ширина, высота в сантиметрах);</w:t>
      </w:r>
    </w:p>
    <w:p w:rsidR="008549C4" w:rsidRPr="00167565" w:rsidRDefault="008549C4" w:rsidP="00CB372C">
      <w:pPr>
        <w:numPr>
          <w:ilvl w:val="2"/>
          <w:numId w:val="18"/>
        </w:numPr>
        <w:ind w:left="0" w:firstLine="284"/>
        <w:jc w:val="both"/>
      </w:pPr>
      <w:r w:rsidRPr="00167565">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w:t>
      </w:r>
      <w:proofErr w:type="gramStart"/>
      <w:r w:rsidRPr="00167565">
        <w:t>погрузочных)  мест</w:t>
      </w:r>
      <w:proofErr w:type="gramEnd"/>
      <w:r w:rsidRPr="00167565">
        <w:t xml:space="preserve"> в соответствующей партии Оборудования;</w:t>
      </w:r>
    </w:p>
    <w:p w:rsidR="008549C4" w:rsidRPr="00167565" w:rsidRDefault="008549C4" w:rsidP="00CB372C">
      <w:pPr>
        <w:numPr>
          <w:ilvl w:val="2"/>
          <w:numId w:val="18"/>
        </w:numPr>
        <w:ind w:left="0" w:firstLine="284"/>
        <w:jc w:val="both"/>
      </w:pPr>
      <w:r w:rsidRPr="00167565">
        <w:t>иные сведения о транспортном (</w:t>
      </w:r>
      <w:proofErr w:type="gramStart"/>
      <w:r w:rsidRPr="00167565">
        <w:t>погрузочном)  месте</w:t>
      </w:r>
      <w:proofErr w:type="gramEnd"/>
      <w:r w:rsidRPr="00167565">
        <w:t>: «верх», «осторожно», «не кантовать», «держать в сухом месте».</w:t>
      </w:r>
    </w:p>
    <w:p w:rsidR="008549C4" w:rsidRPr="00167565" w:rsidRDefault="008549C4" w:rsidP="00CB372C">
      <w:pPr>
        <w:numPr>
          <w:ilvl w:val="1"/>
          <w:numId w:val="16"/>
        </w:numPr>
        <w:jc w:val="both"/>
      </w:pPr>
      <w:r w:rsidRPr="00167565">
        <w:t>На упаковке, высота (ширина) которой превышает 1 (один) метр, должен быть обозначен центр тяжести буквами «ЦТ» и «ZT».</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ДОСТАВКА ОБОРУДОВАНИЯ</w:t>
      </w:r>
    </w:p>
    <w:p w:rsidR="008549C4" w:rsidRPr="00167565" w:rsidRDefault="008549C4" w:rsidP="00545FC1">
      <w:pPr>
        <w:ind w:firstLine="284"/>
        <w:jc w:val="both"/>
      </w:pPr>
    </w:p>
    <w:p w:rsidR="008549C4" w:rsidRPr="00167565" w:rsidRDefault="008549C4" w:rsidP="00CB372C">
      <w:pPr>
        <w:numPr>
          <w:ilvl w:val="1"/>
          <w:numId w:val="2"/>
        </w:numPr>
        <w:ind w:left="0" w:firstLine="0"/>
        <w:jc w:val="both"/>
      </w:pPr>
      <w:r w:rsidRPr="00167565">
        <w:t xml:space="preserve">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 при этом срок доставки в любом случае не может превышать </w:t>
      </w:r>
      <w:r w:rsidR="00AE681D" w:rsidRPr="00AE681D">
        <w:t>48</w:t>
      </w:r>
      <w:r w:rsidRPr="00167565">
        <w:t xml:space="preserve"> (</w:t>
      </w:r>
      <w:r w:rsidR="00AE681D">
        <w:t>сорока восьми</w:t>
      </w:r>
      <w:r w:rsidRPr="00167565">
        <w:t xml:space="preserve">) календарных дней с момента заключения Заказа. </w:t>
      </w:r>
    </w:p>
    <w:p w:rsidR="008549C4" w:rsidRPr="00167565" w:rsidRDefault="008549C4" w:rsidP="00CB372C">
      <w:pPr>
        <w:numPr>
          <w:ilvl w:val="1"/>
          <w:numId w:val="2"/>
        </w:numPr>
        <w:ind w:left="0" w:firstLine="0"/>
        <w:jc w:val="both"/>
      </w:pPr>
      <w:r w:rsidRPr="00167565">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8549C4" w:rsidRPr="00167565" w:rsidRDefault="008549C4" w:rsidP="00CB372C">
      <w:pPr>
        <w:numPr>
          <w:ilvl w:val="1"/>
          <w:numId w:val="2"/>
        </w:numPr>
        <w:ind w:left="0" w:firstLine="0"/>
        <w:jc w:val="both"/>
      </w:pPr>
      <w:r w:rsidRPr="00167565">
        <w:t xml:space="preserve">Плата за выполнение обязательств Поставщика, указанных в </w:t>
      </w:r>
      <w:proofErr w:type="spellStart"/>
      <w:r w:rsidRPr="00167565">
        <w:t>п.п</w:t>
      </w:r>
      <w:proofErr w:type="spellEnd"/>
      <w:r w:rsidRPr="00167565">
        <w:t>. 8.1 – 8.2 настоящего Договора, включена в цену Оборудования.</w:t>
      </w:r>
    </w:p>
    <w:p w:rsidR="008549C4" w:rsidRPr="00167565" w:rsidRDefault="008549C4" w:rsidP="00CB372C">
      <w:pPr>
        <w:numPr>
          <w:ilvl w:val="1"/>
          <w:numId w:val="2"/>
        </w:numPr>
        <w:ind w:left="0" w:firstLine="0"/>
        <w:jc w:val="both"/>
      </w:pPr>
      <w:r w:rsidRPr="00167565">
        <w:t>Досрочная поставка Оборудования допускается с предварительного письменного согласия Покупателя.</w:t>
      </w:r>
    </w:p>
    <w:p w:rsidR="008549C4" w:rsidRPr="00167565" w:rsidRDefault="008549C4" w:rsidP="00CB372C">
      <w:pPr>
        <w:numPr>
          <w:ilvl w:val="1"/>
          <w:numId w:val="2"/>
        </w:numPr>
        <w:ind w:left="0" w:firstLine="0"/>
        <w:jc w:val="both"/>
      </w:pPr>
      <w:r w:rsidRPr="00167565">
        <w:t>Если иное не предусмотрено в согласованном Сторонами Заказе или письменном соглашении Сторон, доставка партии Оборудования по соответствующему Адресу доставки должна быть произведена единовременно.</w:t>
      </w:r>
    </w:p>
    <w:p w:rsidR="008549C4" w:rsidRPr="00167565" w:rsidRDefault="008549C4" w:rsidP="00CB372C">
      <w:pPr>
        <w:numPr>
          <w:ilvl w:val="1"/>
          <w:numId w:val="2"/>
        </w:numPr>
        <w:ind w:left="0" w:firstLine="0"/>
        <w:jc w:val="both"/>
      </w:pPr>
      <w:r w:rsidRPr="00167565">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ПРИЁМКА ОБОРУДОВАНИЯ</w:t>
      </w:r>
    </w:p>
    <w:p w:rsidR="008549C4" w:rsidRPr="00167565" w:rsidRDefault="008549C4" w:rsidP="00545FC1">
      <w:pPr>
        <w:ind w:firstLine="284"/>
        <w:jc w:val="both"/>
      </w:pPr>
    </w:p>
    <w:p w:rsidR="008549C4" w:rsidRPr="00167565" w:rsidRDefault="008549C4" w:rsidP="00CB372C">
      <w:pPr>
        <w:numPr>
          <w:ilvl w:val="1"/>
          <w:numId w:val="2"/>
        </w:numPr>
        <w:ind w:left="0" w:firstLine="0"/>
        <w:jc w:val="both"/>
      </w:pPr>
      <w:r w:rsidRPr="00167565">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8549C4" w:rsidRPr="00167565" w:rsidRDefault="008549C4" w:rsidP="00CB372C">
      <w:pPr>
        <w:numPr>
          <w:ilvl w:val="1"/>
          <w:numId w:val="2"/>
        </w:numPr>
        <w:ind w:left="0" w:firstLine="0"/>
        <w:jc w:val="both"/>
      </w:pPr>
      <w:r w:rsidRPr="00167565">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167565">
        <w:t>п.п</w:t>
      </w:r>
      <w:proofErr w:type="spellEnd"/>
      <w:r w:rsidRPr="00167565">
        <w:t xml:space="preserve">. 6.1 – 6.3, 7.7 настоящего Договора).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8549C4" w:rsidRPr="00167565" w:rsidRDefault="008549C4" w:rsidP="00CB372C">
      <w:pPr>
        <w:numPr>
          <w:ilvl w:val="1"/>
          <w:numId w:val="2"/>
        </w:numPr>
        <w:ind w:left="0" w:firstLine="0"/>
        <w:jc w:val="both"/>
      </w:pPr>
      <w:r w:rsidRPr="00167565">
        <w:t xml:space="preserve">Если количество транспортных (погрузочных) мест в партии Оборудования соответствует упаковочному листу, </w:t>
      </w:r>
      <w:proofErr w:type="gramStart"/>
      <w:r w:rsidRPr="00167565">
        <w:t>и</w:t>
      </w:r>
      <w:proofErr w:type="gramEnd"/>
      <w:r w:rsidRPr="00167565">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8549C4" w:rsidRPr="00167565" w:rsidRDefault="008549C4" w:rsidP="00CB372C">
      <w:pPr>
        <w:numPr>
          <w:ilvl w:val="1"/>
          <w:numId w:val="2"/>
        </w:numPr>
        <w:ind w:left="0" w:firstLine="0"/>
        <w:jc w:val="both"/>
      </w:pPr>
      <w:r w:rsidRPr="00167565">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w:t>
      </w:r>
    </w:p>
    <w:p w:rsidR="008549C4" w:rsidRPr="00167565" w:rsidRDefault="008549C4" w:rsidP="00CB372C">
      <w:pPr>
        <w:numPr>
          <w:ilvl w:val="1"/>
          <w:numId w:val="2"/>
        </w:numPr>
        <w:ind w:left="0" w:firstLine="0"/>
        <w:jc w:val="both"/>
      </w:pPr>
      <w:r w:rsidRPr="00167565">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230D7C" w:rsidRPr="00167565" w:rsidRDefault="008549C4" w:rsidP="00230D7C">
      <w:pPr>
        <w:numPr>
          <w:ilvl w:val="1"/>
          <w:numId w:val="2"/>
        </w:numPr>
        <w:ind w:left="0" w:firstLine="0"/>
        <w:jc w:val="both"/>
      </w:pPr>
      <w:r w:rsidRPr="00167565">
        <w:t>Осмотр и проверка Оборудования осущес</w:t>
      </w:r>
      <w:r w:rsidR="00230D7C">
        <w:t xml:space="preserve">твляются Покупателем в течение </w:t>
      </w:r>
      <w:r w:rsidRPr="00167565">
        <w:t>(</w:t>
      </w:r>
      <w:r w:rsidR="00230D7C">
        <w:t>пяти</w:t>
      </w:r>
      <w:r w:rsidRPr="00167565">
        <w:t xml:space="preserve">) рабочих дней с даты подписания Сторонами товарно-транспортной накладной по форме № 1-Т в отношении соответствующей партии </w:t>
      </w:r>
      <w:r w:rsidR="00230D7C" w:rsidRPr="00167565">
        <w:t>Оборудования.</w:t>
      </w:r>
      <w:r w:rsidR="00230D7C">
        <w:t xml:space="preserve"> Указанный осмотр и проверка производятся на предмет выявления явных</w:t>
      </w:r>
      <w:r w:rsidR="00230D7C" w:rsidRPr="00230D7C">
        <w:t>,</w:t>
      </w:r>
      <w:r w:rsidR="00230D7C">
        <w:t xml:space="preserve"> видимых повреждений Оборудования, а также с целью установить количество поставленного Оборудования</w:t>
      </w:r>
      <w:r w:rsidR="00230D7C" w:rsidRPr="00230D7C">
        <w:t>.</w:t>
      </w:r>
      <w:r w:rsidR="00230D7C">
        <w:t xml:space="preserve"> ПО усмотрению Поставщика</w:t>
      </w:r>
      <w:r w:rsidR="00230D7C" w:rsidRPr="00230D7C">
        <w:t>,</w:t>
      </w:r>
      <w:r w:rsidR="00230D7C">
        <w:t xml:space="preserve"> Поставщик вправе за свой счет направить своих представителей для участия в осмотре и проверке Оборудования Покупателем</w:t>
      </w:r>
      <w:r w:rsidR="00230D7C" w:rsidRPr="00230D7C">
        <w:t>.</w:t>
      </w:r>
    </w:p>
    <w:p w:rsidR="00F764D0" w:rsidRDefault="008549C4" w:rsidP="00F764D0">
      <w:pPr>
        <w:numPr>
          <w:ilvl w:val="1"/>
          <w:numId w:val="2"/>
        </w:numPr>
        <w:ind w:left="0" w:firstLine="0"/>
        <w:jc w:val="both"/>
      </w:pPr>
      <w:r w:rsidRPr="00167565">
        <w:t>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товарные накладные по форме ТОРГ-12 и Акт сдачи-приёмки</w:t>
      </w:r>
      <w:r w:rsidR="00CB372C">
        <w:t xml:space="preserve"> Оборудования одновременно с подписанием товарной накладной по форме ТОРГ-12 на последнюю партию Оборудования</w:t>
      </w:r>
      <w:r w:rsidRPr="00167565">
        <w:t>, либо направляет Поставщику отказ от подписания товарных накладных и Акта сдачи-приёмки</w:t>
      </w:r>
      <w:r w:rsidR="00F764D0">
        <w:t xml:space="preserve"> Оборудования</w:t>
      </w:r>
      <w:r w:rsidRPr="00167565">
        <w:t>,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8549C4" w:rsidRPr="00167565" w:rsidRDefault="008549C4" w:rsidP="00230D7C">
      <w:pPr>
        <w:numPr>
          <w:ilvl w:val="1"/>
          <w:numId w:val="2"/>
        </w:numPr>
        <w:ind w:left="0" w:firstLine="0"/>
        <w:jc w:val="both"/>
      </w:pPr>
      <w:r w:rsidRPr="00167565">
        <w:t xml:space="preserve">Датой исполнения обязательств Поставщика по передаче Покупателю </w:t>
      </w:r>
      <w:r w:rsidR="00F764D0">
        <w:t xml:space="preserve">всего объема </w:t>
      </w:r>
      <w:r w:rsidRPr="00167565">
        <w:t>Оборудования</w:t>
      </w:r>
      <w:r w:rsidR="00F764D0">
        <w:t>, предусмотренного соответствующим Заказом,</w:t>
      </w:r>
      <w:r w:rsidRPr="00167565">
        <w:t xml:space="preserve"> считается дата подписания Сторонами соответствующей товарной накладной по форме ТОРГ-12.</w:t>
      </w:r>
    </w:p>
    <w:p w:rsidR="008549C4" w:rsidRPr="00167565" w:rsidRDefault="008549C4" w:rsidP="00CB372C">
      <w:pPr>
        <w:numPr>
          <w:ilvl w:val="1"/>
          <w:numId w:val="2"/>
        </w:numPr>
        <w:ind w:left="0" w:firstLine="0"/>
        <w:jc w:val="both"/>
      </w:pPr>
      <w:r w:rsidRPr="00167565">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8549C4" w:rsidRPr="00167565" w:rsidRDefault="008549C4" w:rsidP="00CB372C">
      <w:pPr>
        <w:numPr>
          <w:ilvl w:val="1"/>
          <w:numId w:val="2"/>
        </w:numPr>
        <w:ind w:left="0" w:firstLine="0"/>
        <w:jc w:val="both"/>
      </w:pPr>
      <w:r w:rsidRPr="00167565">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8549C4" w:rsidRPr="00167565" w:rsidRDefault="008549C4" w:rsidP="00CB372C">
      <w:pPr>
        <w:numPr>
          <w:ilvl w:val="1"/>
          <w:numId w:val="2"/>
        </w:numPr>
        <w:ind w:left="0" w:firstLine="0"/>
        <w:jc w:val="both"/>
      </w:pPr>
      <w:r w:rsidRPr="00167565">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согласованного Сторонами Заказа,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8549C4" w:rsidRPr="00167565" w:rsidRDefault="00230D7C" w:rsidP="00CB372C">
      <w:pPr>
        <w:numPr>
          <w:ilvl w:val="1"/>
          <w:numId w:val="2"/>
        </w:numPr>
        <w:ind w:left="0" w:firstLine="0"/>
        <w:jc w:val="both"/>
      </w:pPr>
      <w:r>
        <w:t>В случае, указанном в п. 9.11</w:t>
      </w:r>
      <w:r w:rsidR="008549C4" w:rsidRPr="00167565">
        <w:t xml:space="preserve"> настоящего Договора, Покупатель вправе удерживать 15 % (пятнадцать процентов) суммы</w:t>
      </w:r>
      <w:r>
        <w:t xml:space="preserve"> платежа, определённого в п. 3.5</w:t>
      </w:r>
      <w:r w:rsidR="008549C4" w:rsidRPr="00167565">
        <w:t>.</w:t>
      </w:r>
      <w:r w:rsidR="00F764D0">
        <w:t>2</w:t>
      </w:r>
      <w:r w:rsidR="008549C4" w:rsidRPr="00167565">
        <w:t xml:space="preserve"> 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ТРЕБОВАНИЯ К ОФОРМЛЕНИЮ ПЕРВИЧНЫХ УЧЁТНЫХ ДОКУМЕНТОВ</w:t>
      </w:r>
    </w:p>
    <w:p w:rsidR="008549C4" w:rsidRPr="00167565" w:rsidRDefault="008549C4" w:rsidP="00545FC1">
      <w:pPr>
        <w:ind w:firstLine="284"/>
        <w:jc w:val="both"/>
      </w:pPr>
    </w:p>
    <w:p w:rsidR="008549C4" w:rsidRPr="00167565" w:rsidRDefault="008549C4" w:rsidP="00F764D0">
      <w:pPr>
        <w:numPr>
          <w:ilvl w:val="1"/>
          <w:numId w:val="2"/>
        </w:numPr>
        <w:ind w:left="0" w:firstLine="0"/>
        <w:jc w:val="both"/>
      </w:pPr>
      <w:r w:rsidRPr="00167565">
        <w:t>Поставщик обязуется в течение 5 (пяти) рабочих дней со дня подписания настоящего Договора передать Покупателю:</w:t>
      </w:r>
    </w:p>
    <w:p w:rsidR="008549C4" w:rsidRPr="00167565" w:rsidRDefault="008549C4" w:rsidP="00F764D0">
      <w:pPr>
        <w:numPr>
          <w:ilvl w:val="2"/>
          <w:numId w:val="19"/>
        </w:numPr>
        <w:ind w:left="0" w:firstLine="284"/>
        <w:jc w:val="both"/>
      </w:pPr>
      <w:r w:rsidRPr="00167565">
        <w:t>образцы подписей лиц, которые будут подписывать выставляемые в адрес Покупателя счета-фактуры;</w:t>
      </w:r>
    </w:p>
    <w:p w:rsidR="008549C4" w:rsidRPr="00167565" w:rsidRDefault="008549C4" w:rsidP="00F764D0">
      <w:pPr>
        <w:numPr>
          <w:ilvl w:val="2"/>
          <w:numId w:val="19"/>
        </w:numPr>
        <w:ind w:left="0" w:firstLine="284"/>
        <w:jc w:val="both"/>
      </w:pPr>
      <w:r w:rsidRPr="00167565">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549C4" w:rsidRPr="00167565" w:rsidRDefault="008549C4" w:rsidP="00F764D0">
      <w:pPr>
        <w:numPr>
          <w:ilvl w:val="1"/>
          <w:numId w:val="2"/>
        </w:numPr>
        <w:ind w:left="0" w:firstLine="0"/>
        <w:jc w:val="both"/>
      </w:pPr>
      <w:r w:rsidRPr="00167565">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549C4" w:rsidRPr="00167565" w:rsidRDefault="008549C4" w:rsidP="00F764D0">
      <w:pPr>
        <w:numPr>
          <w:ilvl w:val="1"/>
          <w:numId w:val="2"/>
        </w:numPr>
        <w:ind w:left="0" w:firstLine="0"/>
        <w:jc w:val="both"/>
      </w:pPr>
      <w:r w:rsidRPr="00167565">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8549C4" w:rsidRPr="00167565" w:rsidRDefault="00230D7C" w:rsidP="00F764D0">
      <w:pPr>
        <w:numPr>
          <w:ilvl w:val="1"/>
          <w:numId w:val="2"/>
        </w:numPr>
        <w:ind w:left="0" w:firstLine="0"/>
        <w:jc w:val="both"/>
      </w:pPr>
      <w:r>
        <w:t xml:space="preserve"> Т</w:t>
      </w:r>
      <w:r w:rsidR="008549C4" w:rsidRPr="00167565">
        <w:t>оварно-транспортные накладные по форме 1-</w:t>
      </w:r>
      <w:r w:rsidRPr="00167565">
        <w:t>Т</w:t>
      </w:r>
      <w:r w:rsidRPr="00230D7C">
        <w:t>,</w:t>
      </w:r>
      <w:r>
        <w:t xml:space="preserve"> товарные накладные по форме ТОРГ-12</w:t>
      </w:r>
      <w:r w:rsidRPr="00230D7C">
        <w:t>,</w:t>
      </w:r>
      <w:r>
        <w:t xml:space="preserve"> а также акты сдачи-приемки</w:t>
      </w:r>
      <w:r w:rsidR="008549C4" w:rsidRPr="00167565">
        <w:t xml:space="preserve"> должн</w:t>
      </w:r>
      <w:r>
        <w:t>ы быть составлены Поставщиком на каждую партию соответствующего Оборудования</w:t>
      </w:r>
      <w:r w:rsidR="008549C4" w:rsidRPr="00167565">
        <w:t xml:space="preserve"> в двух подлинных </w:t>
      </w:r>
      <w:r>
        <w:t>экземплярах</w:t>
      </w:r>
      <w:r w:rsidRPr="00230D7C">
        <w:t>.</w:t>
      </w:r>
      <w:r w:rsidRPr="00167565">
        <w:t xml:space="preserve"> </w:t>
      </w:r>
      <w:r w:rsidR="008549C4" w:rsidRPr="00167565">
        <w:t xml:space="preserve">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8549C4" w:rsidRPr="00167565" w:rsidRDefault="008549C4" w:rsidP="00F764D0">
      <w:pPr>
        <w:numPr>
          <w:ilvl w:val="1"/>
          <w:numId w:val="2"/>
        </w:numPr>
        <w:ind w:left="0" w:firstLine="0"/>
        <w:jc w:val="both"/>
      </w:pPr>
      <w:r w:rsidRPr="00167565">
        <w:t>Первичные учётные докум</w:t>
      </w:r>
      <w:r w:rsidR="0075687F">
        <w:t>енты, указанные в п. 10.4</w:t>
      </w:r>
      <w:r w:rsidRPr="00167565">
        <w:t xml:space="preserve"> настоящего Договора, должны быть составлены согласно требованиям нормативных правовых актов Российской Федерации.</w:t>
      </w:r>
    </w:p>
    <w:p w:rsidR="008549C4" w:rsidRDefault="008549C4" w:rsidP="00F764D0">
      <w:pPr>
        <w:numPr>
          <w:ilvl w:val="1"/>
          <w:numId w:val="2"/>
        </w:numPr>
        <w:ind w:left="0" w:firstLine="0"/>
        <w:jc w:val="both"/>
      </w:pPr>
      <w:r w:rsidRPr="00167565">
        <w:t>Данные в первичных учётных докуме</w:t>
      </w:r>
      <w:r w:rsidR="0075687F">
        <w:t>нтах, указанных в п. 10.4</w:t>
      </w:r>
      <w:r w:rsidRPr="00167565">
        <w:t xml:space="preserve"> настоящего Договора, должны полностью соответствовать данным, приведённым в согласованных Сторонами Заказах. </w:t>
      </w:r>
    </w:p>
    <w:p w:rsidR="0075687F" w:rsidRDefault="0075687F" w:rsidP="0075687F">
      <w:pPr>
        <w:numPr>
          <w:ilvl w:val="1"/>
          <w:numId w:val="2"/>
        </w:numPr>
        <w:ind w:left="0" w:firstLine="0"/>
        <w:jc w:val="both"/>
      </w:pPr>
      <w:r>
        <w:t>В зависимости от условий уведомления Покупателя</w:t>
      </w:r>
      <w:r w:rsidRPr="0075687F">
        <w:t>,</w:t>
      </w:r>
      <w:r>
        <w:t xml:space="preserve"> которое он должен направить Поставщику в разумный срок</w:t>
      </w:r>
      <w:r w:rsidRPr="0075687F">
        <w:t>.</w:t>
      </w:r>
    </w:p>
    <w:p w:rsidR="0075687F" w:rsidRPr="00241B04" w:rsidRDefault="0075687F" w:rsidP="0075687F">
      <w:pPr>
        <w:jc w:val="both"/>
      </w:pPr>
      <w:r w:rsidRPr="0075687F">
        <w:t>10.7.1.</w:t>
      </w:r>
      <w:r>
        <w:t>Поставщик обязуется передавать все первичные документы по настоящему Договору: товарные накладные по форме ТОРГ-12</w:t>
      </w:r>
      <w:r w:rsidRPr="0075687F">
        <w:t>,</w:t>
      </w:r>
      <w:r>
        <w:t xml:space="preserve"> счета</w:t>
      </w:r>
      <w:r w:rsidRPr="0075687F">
        <w:t>,</w:t>
      </w:r>
      <w:r>
        <w:t xml:space="preserve"> счёт-фактуры</w:t>
      </w:r>
      <w:r w:rsidRPr="0075687F">
        <w:t>,</w:t>
      </w:r>
      <w:r>
        <w:t xml:space="preserve"> товарно-транспортные накладные по форме 1-Т</w:t>
      </w:r>
      <w:r w:rsidRPr="0075687F">
        <w:t>,</w:t>
      </w:r>
      <w:r>
        <w:t xml:space="preserve"> упаковочные листы</w:t>
      </w:r>
      <w:r w:rsidRPr="0075687F">
        <w:t>,</w:t>
      </w:r>
      <w:r>
        <w:t xml:space="preserve"> перечисленные в настоящем Договоре акты и пр</w:t>
      </w:r>
      <w:r w:rsidRPr="0075687F">
        <w:t>.,-</w:t>
      </w:r>
      <w:r>
        <w:t>по адресу Покупателя</w:t>
      </w:r>
      <w:r w:rsidRPr="0075687F">
        <w:t>,</w:t>
      </w:r>
      <w:r>
        <w:t xml:space="preserve"> указанному в согласованном сторонами </w:t>
      </w:r>
      <w:r w:rsidR="00241B04">
        <w:t>Заказе</w:t>
      </w:r>
      <w:r w:rsidR="00241B04" w:rsidRPr="0075687F">
        <w:t>.</w:t>
      </w:r>
      <w:r w:rsidR="00241B04">
        <w:t xml:space="preserve"> В</w:t>
      </w:r>
      <w:r>
        <w:t xml:space="preserve"> товарно-</w:t>
      </w:r>
      <w:r w:rsidR="00241B04">
        <w:t>транспортных</w:t>
      </w:r>
      <w:r>
        <w:t xml:space="preserve"> накладных по форме № 1-</w:t>
      </w:r>
      <w:proofErr w:type="gramStart"/>
      <w:r>
        <w:t>Т</w:t>
      </w:r>
      <w:r w:rsidRPr="0075687F">
        <w:t>,</w:t>
      </w:r>
      <w:r>
        <w:t>товарных</w:t>
      </w:r>
      <w:proofErr w:type="gramEnd"/>
      <w:r>
        <w:t xml:space="preserve"> накладных по форме ТОРГ-12 и в перечисленных в настоящем Договоре актах</w:t>
      </w:r>
      <w:r w:rsidR="00241B04">
        <w:t xml:space="preserve"> сведения о Покупателе указываются в соответствии с согласованном сторонами Заказом</w:t>
      </w:r>
      <w:r w:rsidR="00241B04" w:rsidRPr="00241B04">
        <w:t>.</w:t>
      </w:r>
    </w:p>
    <w:p w:rsidR="0075687F" w:rsidRPr="0075687F" w:rsidRDefault="0075687F" w:rsidP="0075687F">
      <w:pPr>
        <w:numPr>
          <w:ilvl w:val="1"/>
          <w:numId w:val="2"/>
        </w:numPr>
        <w:ind w:left="0" w:firstLine="0"/>
        <w:jc w:val="both"/>
      </w:pPr>
      <w:r w:rsidRPr="0075687F">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УВЕДОМЛЕНИЯ</w:t>
      </w:r>
    </w:p>
    <w:p w:rsidR="008549C4" w:rsidRPr="00167565" w:rsidRDefault="008549C4" w:rsidP="00545FC1">
      <w:pPr>
        <w:ind w:firstLine="284"/>
        <w:jc w:val="both"/>
      </w:pPr>
    </w:p>
    <w:p w:rsidR="000D2201" w:rsidRDefault="000D2201" w:rsidP="00D27E4D">
      <w:pPr>
        <w:numPr>
          <w:ilvl w:val="1"/>
          <w:numId w:val="2"/>
        </w:numPr>
        <w:ind w:left="0" w:firstLine="0"/>
        <w:jc w:val="both"/>
      </w:pPr>
      <w:r>
        <w:t>Любые уведомления</w:t>
      </w:r>
      <w:r w:rsidRPr="000D2201">
        <w:t>,</w:t>
      </w:r>
      <w:r>
        <w:t xml:space="preserve"> направляемые Сторонами в рамках настоящего Договора</w:t>
      </w:r>
      <w:r w:rsidRPr="000D2201">
        <w:t>,</w:t>
      </w:r>
      <w:r>
        <w:t xml:space="preserve"> должны быть оформлены в письменном виде и отправлены по почте заказным или ценным письмом с уведомлением</w:t>
      </w:r>
      <w:r w:rsidRPr="000D2201">
        <w:t>/</w:t>
      </w:r>
      <w:r>
        <w:t>извещением о вручении (далее-извещение)</w:t>
      </w:r>
      <w:r w:rsidRPr="000D2201">
        <w:t>,</w:t>
      </w:r>
      <w:r>
        <w:t xml:space="preserve"> курьерской службой</w:t>
      </w:r>
      <w:r w:rsidRPr="000D2201">
        <w:t>,</w:t>
      </w:r>
      <w:r>
        <w:t xml:space="preserve"> либо вручены уполномоченному представителю Стороны</w:t>
      </w:r>
      <w:r w:rsidRPr="000D2201">
        <w:t>,</w:t>
      </w:r>
      <w:r>
        <w:t xml:space="preserve"> принимающей такое уведомление</w:t>
      </w:r>
      <w:r w:rsidRPr="000D2201">
        <w:t>,</w:t>
      </w:r>
      <w:r>
        <w:t xml:space="preserve"> по акту приема-передачи документов</w:t>
      </w:r>
      <w:r w:rsidRPr="000D2201">
        <w:t>.</w:t>
      </w:r>
    </w:p>
    <w:p w:rsidR="008549C4" w:rsidRDefault="000D2201" w:rsidP="00D27E4D">
      <w:pPr>
        <w:numPr>
          <w:ilvl w:val="1"/>
          <w:numId w:val="2"/>
        </w:numPr>
        <w:ind w:left="0" w:firstLine="0"/>
        <w:jc w:val="both"/>
      </w:pPr>
      <w:r>
        <w:t xml:space="preserve">Если по какой-либо причине извещение о необходимости получения </w:t>
      </w:r>
      <w:r w:rsidR="002971A8">
        <w:t>уведомления</w:t>
      </w:r>
      <w:r w:rsidR="002971A8" w:rsidRPr="000D2201">
        <w:t>,</w:t>
      </w:r>
      <w:r w:rsidR="002971A8">
        <w:t xml:space="preserve"> направленное</w:t>
      </w:r>
      <w:r>
        <w:t xml:space="preserve"> почтовой службой по </w:t>
      </w:r>
      <w:r w:rsidR="002971A8">
        <w:t>адресу</w:t>
      </w:r>
      <w:r w:rsidR="002971A8" w:rsidRPr="000D2201">
        <w:t>,</w:t>
      </w:r>
      <w:r w:rsidR="002971A8">
        <w:t xml:space="preserve"> указанному</w:t>
      </w:r>
      <w:r>
        <w:t xml:space="preserve"> в соответствующем разделе настоящего </w:t>
      </w:r>
      <w:r w:rsidR="002971A8">
        <w:t>Договора</w:t>
      </w:r>
      <w:r w:rsidR="002971A8" w:rsidRPr="000D2201">
        <w:t>,</w:t>
      </w:r>
      <w:r w:rsidR="002971A8">
        <w:t xml:space="preserve"> либо</w:t>
      </w:r>
      <w:r>
        <w:t xml:space="preserve"> по адресу местонахождения </w:t>
      </w:r>
      <w:r w:rsidR="002971A8">
        <w:t>Стороны</w:t>
      </w:r>
      <w:r w:rsidR="002971A8" w:rsidRPr="000D2201">
        <w:t>,</w:t>
      </w:r>
      <w:r w:rsidR="002971A8">
        <w:t xml:space="preserve"> по</w:t>
      </w:r>
      <w:r>
        <w:t xml:space="preserve"> любой причине не было принято </w:t>
      </w:r>
      <w:r w:rsidR="002971A8">
        <w:t>Стороной</w:t>
      </w:r>
      <w:r w:rsidR="002971A8" w:rsidRPr="002971A8">
        <w:t>,</w:t>
      </w:r>
      <w:r w:rsidR="002971A8">
        <w:t xml:space="preserve"> такое уведомление считается полученным по прошествии 5(пяти) рабочих дней после его передачи в почтовое отделение</w:t>
      </w:r>
      <w:r w:rsidR="002971A8" w:rsidRPr="002971A8">
        <w:t>,</w:t>
      </w:r>
      <w:r w:rsidR="002971A8">
        <w:t xml:space="preserve"> направившее извещение о необходимости получения уведомления</w:t>
      </w:r>
      <w:r w:rsidR="002971A8" w:rsidRPr="002971A8">
        <w:t>.</w:t>
      </w:r>
    </w:p>
    <w:p w:rsidR="002971A8" w:rsidRPr="00167565" w:rsidRDefault="002971A8" w:rsidP="00D27E4D">
      <w:pPr>
        <w:numPr>
          <w:ilvl w:val="1"/>
          <w:numId w:val="2"/>
        </w:numPr>
        <w:ind w:left="0" w:firstLine="0"/>
        <w:jc w:val="both"/>
      </w:pPr>
      <w:r>
        <w:t>Стороны в целях исполнения Договора назначают следующих ответственных лиц за прием и передачу уведомлений:</w:t>
      </w:r>
    </w:p>
    <w:p w:rsidR="008549C4" w:rsidRPr="00167565" w:rsidRDefault="008549C4" w:rsidP="00545FC1">
      <w:pPr>
        <w:numPr>
          <w:ilvl w:val="2"/>
          <w:numId w:val="2"/>
        </w:numPr>
        <w:ind w:left="0" w:firstLine="284"/>
        <w:jc w:val="both"/>
      </w:pPr>
      <w:r w:rsidRPr="00167565">
        <w:t xml:space="preserve">для Поставщика: </w:t>
      </w:r>
    </w:p>
    <w:p w:rsidR="008549C4" w:rsidRPr="00167565" w:rsidRDefault="008549C4" w:rsidP="00545FC1">
      <w:pPr>
        <w:ind w:firstLine="284"/>
        <w:jc w:val="both"/>
      </w:pPr>
      <w:r w:rsidRPr="00167565">
        <w:t xml:space="preserve">организация: </w:t>
      </w:r>
      <w:r w:rsidR="000B1426" w:rsidRPr="00167565">
        <w:t>ООО «</w:t>
      </w:r>
      <w:r w:rsidR="0071784F">
        <w:t>СОЮЗУНИВЕРСАЛ</w:t>
      </w:r>
      <w:r w:rsidR="000B1426" w:rsidRPr="00167565">
        <w:t>»</w:t>
      </w:r>
    </w:p>
    <w:p w:rsidR="008549C4" w:rsidRDefault="008549C4" w:rsidP="00545FC1">
      <w:pPr>
        <w:ind w:firstLine="284"/>
        <w:jc w:val="both"/>
      </w:pPr>
      <w:r w:rsidRPr="00167565">
        <w:t xml:space="preserve">ФИО: </w:t>
      </w:r>
      <w:r w:rsidR="0071784F">
        <w:t>Гордиенко Оксана Юрьевна</w:t>
      </w:r>
      <w:r w:rsidR="00D27E4D" w:rsidRPr="00D27E4D">
        <w:t xml:space="preserve"> </w:t>
      </w:r>
      <w:r w:rsidR="00F22CA7">
        <w:t xml:space="preserve"> </w:t>
      </w:r>
    </w:p>
    <w:p w:rsidR="00F22CA7" w:rsidRPr="00167565" w:rsidRDefault="00F22CA7" w:rsidP="00545FC1">
      <w:pPr>
        <w:ind w:firstLine="284"/>
        <w:jc w:val="both"/>
      </w:pPr>
      <w:r w:rsidRPr="00167565">
        <w:t>ФИО:</w:t>
      </w:r>
      <w:r>
        <w:t xml:space="preserve"> </w:t>
      </w:r>
      <w:proofErr w:type="spellStart"/>
      <w:r>
        <w:t>Дианова</w:t>
      </w:r>
      <w:proofErr w:type="spellEnd"/>
      <w:r>
        <w:t xml:space="preserve"> Альбина </w:t>
      </w:r>
      <w:proofErr w:type="spellStart"/>
      <w:r>
        <w:t>Надеровна</w:t>
      </w:r>
      <w:proofErr w:type="spellEnd"/>
    </w:p>
    <w:p w:rsidR="008549C4" w:rsidRPr="00167565" w:rsidRDefault="008549C4" w:rsidP="00545FC1">
      <w:pPr>
        <w:ind w:firstLine="284"/>
        <w:jc w:val="both"/>
      </w:pPr>
      <w:r w:rsidRPr="00167565">
        <w:t xml:space="preserve">адрес: </w:t>
      </w:r>
      <w:r w:rsidR="0071784F">
        <w:t>143441</w:t>
      </w:r>
      <w:r w:rsidR="000B1426" w:rsidRPr="00167565">
        <w:t xml:space="preserve">, г. </w:t>
      </w:r>
      <w:proofErr w:type="gramStart"/>
      <w:r w:rsidR="0071784F">
        <w:t>Москва</w:t>
      </w:r>
      <w:r w:rsidR="000B1426" w:rsidRPr="00167565">
        <w:t>,</w:t>
      </w:r>
      <w:r w:rsidR="0071784F">
        <w:t>МКАД</w:t>
      </w:r>
      <w:proofErr w:type="gramEnd"/>
      <w:r w:rsidR="0071784F" w:rsidRPr="0071784F">
        <w:t>,</w:t>
      </w:r>
      <w:r w:rsidR="0071784F">
        <w:t>69 км</w:t>
      </w:r>
      <w:r w:rsidR="0071784F" w:rsidRPr="0071784F">
        <w:t>,</w:t>
      </w:r>
      <w:r w:rsidR="0071784F">
        <w:t xml:space="preserve"> Бизнес-Парк «</w:t>
      </w:r>
      <w:proofErr w:type="spellStart"/>
      <w:r w:rsidR="0071784F">
        <w:t>Гринвуд</w:t>
      </w:r>
      <w:proofErr w:type="spellEnd"/>
      <w:r w:rsidR="0071784F">
        <w:t>»,строение 7</w:t>
      </w:r>
    </w:p>
    <w:p w:rsidR="008549C4" w:rsidRPr="00AC4DBC" w:rsidRDefault="008549C4" w:rsidP="00545FC1">
      <w:pPr>
        <w:ind w:firstLine="284"/>
        <w:jc w:val="both"/>
        <w:rPr>
          <w:lang w:val="en-US"/>
        </w:rPr>
      </w:pPr>
      <w:r w:rsidRPr="00167565">
        <w:t>факс</w:t>
      </w:r>
      <w:r w:rsidRPr="00AC4DBC">
        <w:rPr>
          <w:lang w:val="en-US"/>
        </w:rPr>
        <w:t xml:space="preserve">: </w:t>
      </w:r>
      <w:r w:rsidR="000B1426" w:rsidRPr="00AC4DBC">
        <w:rPr>
          <w:lang w:val="en-US"/>
        </w:rPr>
        <w:t>+7 (</w:t>
      </w:r>
      <w:r w:rsidR="0071784F" w:rsidRPr="00AC4DBC">
        <w:rPr>
          <w:lang w:val="en-US"/>
        </w:rPr>
        <w:t>495</w:t>
      </w:r>
      <w:r w:rsidR="000B1426" w:rsidRPr="00AC4DBC">
        <w:rPr>
          <w:lang w:val="en-US"/>
        </w:rPr>
        <w:t xml:space="preserve">) </w:t>
      </w:r>
      <w:r w:rsidR="00AC4DBC" w:rsidRPr="00AC4DBC">
        <w:rPr>
          <w:lang w:val="en-US"/>
        </w:rPr>
        <w:t>23</w:t>
      </w:r>
      <w:r w:rsidR="00D27E4D" w:rsidRPr="00AC4DBC">
        <w:rPr>
          <w:lang w:val="en-US"/>
        </w:rPr>
        <w:t>4</w:t>
      </w:r>
      <w:r w:rsidR="000B1426" w:rsidRPr="00AC4DBC">
        <w:rPr>
          <w:lang w:val="en-US"/>
        </w:rPr>
        <w:t>-</w:t>
      </w:r>
      <w:r w:rsidR="00AC4DBC" w:rsidRPr="00AC4DBC">
        <w:rPr>
          <w:lang w:val="en-US"/>
        </w:rPr>
        <w:t>28</w:t>
      </w:r>
      <w:r w:rsidR="000B1426" w:rsidRPr="00AC4DBC">
        <w:rPr>
          <w:lang w:val="en-US"/>
        </w:rPr>
        <w:t>-</w:t>
      </w:r>
      <w:r w:rsidR="00AC4DBC" w:rsidRPr="00AC4DBC">
        <w:rPr>
          <w:lang w:val="en-US"/>
        </w:rPr>
        <w:t>45</w:t>
      </w:r>
    </w:p>
    <w:p w:rsidR="008549C4" w:rsidRDefault="008549C4" w:rsidP="00545FC1">
      <w:pPr>
        <w:ind w:firstLine="284"/>
        <w:jc w:val="both"/>
        <w:rPr>
          <w:color w:val="000000"/>
          <w:lang w:val="en-US" w:eastAsia="ar-SA"/>
        </w:rPr>
      </w:pPr>
      <w:proofErr w:type="gramStart"/>
      <w:r w:rsidRPr="00167565">
        <w:rPr>
          <w:lang w:val="en-AU"/>
        </w:rPr>
        <w:t>e</w:t>
      </w:r>
      <w:r w:rsidRPr="00AC4DBC">
        <w:rPr>
          <w:lang w:val="en-US"/>
        </w:rPr>
        <w:t>-</w:t>
      </w:r>
      <w:r w:rsidRPr="00167565">
        <w:rPr>
          <w:lang w:val="en-AU"/>
        </w:rPr>
        <w:t>mail</w:t>
      </w:r>
      <w:proofErr w:type="gramEnd"/>
      <w:r w:rsidRPr="00AC4DBC">
        <w:rPr>
          <w:lang w:val="en-US"/>
        </w:rPr>
        <w:t xml:space="preserve">: </w:t>
      </w:r>
      <w:hyperlink r:id="rId6" w:history="1">
        <w:r w:rsidR="00F22CA7" w:rsidRPr="004B1482">
          <w:rPr>
            <w:rStyle w:val="a5"/>
            <w:lang w:val="en-US" w:eastAsia="ar-SA"/>
          </w:rPr>
          <w:t>Oksana_Gordienko@elko.ru</w:t>
        </w:r>
      </w:hyperlink>
    </w:p>
    <w:p w:rsidR="00F22CA7" w:rsidRDefault="00F22CA7" w:rsidP="00545FC1">
      <w:pPr>
        <w:ind w:firstLine="284"/>
        <w:jc w:val="both"/>
        <w:rPr>
          <w:lang w:val="en-US"/>
        </w:rPr>
      </w:pPr>
      <w:proofErr w:type="gramStart"/>
      <w:r w:rsidRPr="00167565">
        <w:rPr>
          <w:lang w:val="en-AU"/>
        </w:rPr>
        <w:t>e</w:t>
      </w:r>
      <w:r w:rsidRPr="00AC4DBC">
        <w:rPr>
          <w:lang w:val="en-US"/>
        </w:rPr>
        <w:t>-</w:t>
      </w:r>
      <w:r w:rsidRPr="00167565">
        <w:rPr>
          <w:lang w:val="en-AU"/>
        </w:rPr>
        <w:t>mail</w:t>
      </w:r>
      <w:proofErr w:type="gramEnd"/>
      <w:r w:rsidRPr="00AC4DBC">
        <w:rPr>
          <w:lang w:val="en-US"/>
        </w:rPr>
        <w:t xml:space="preserve">: </w:t>
      </w:r>
      <w:r w:rsidRPr="00F22CA7">
        <w:rPr>
          <w:lang w:val="en-US"/>
        </w:rPr>
        <w:t xml:space="preserve"> </w:t>
      </w:r>
      <w:hyperlink r:id="rId7" w:history="1">
        <w:r w:rsidRPr="004B1482">
          <w:rPr>
            <w:rStyle w:val="a5"/>
            <w:lang w:val="en-US"/>
          </w:rPr>
          <w:t>Albina_Dianova@elko.ru</w:t>
        </w:r>
      </w:hyperlink>
    </w:p>
    <w:p w:rsidR="008549C4" w:rsidRPr="00167565" w:rsidRDefault="008549C4" w:rsidP="00545FC1">
      <w:pPr>
        <w:numPr>
          <w:ilvl w:val="2"/>
          <w:numId w:val="2"/>
        </w:numPr>
        <w:ind w:left="0" w:firstLine="284"/>
        <w:jc w:val="both"/>
      </w:pPr>
      <w:r w:rsidRPr="00167565">
        <w:t>для Покупателя:</w:t>
      </w:r>
    </w:p>
    <w:p w:rsidR="008549C4" w:rsidRPr="00167565" w:rsidRDefault="008549C4" w:rsidP="00545FC1">
      <w:pPr>
        <w:ind w:firstLine="284"/>
        <w:jc w:val="both"/>
      </w:pPr>
      <w:r w:rsidRPr="00167565">
        <w:t>организация: ПАО «Башинформсвязь»</w:t>
      </w:r>
    </w:p>
    <w:p w:rsidR="008549C4" w:rsidRPr="00167565" w:rsidRDefault="008549C4" w:rsidP="00545FC1">
      <w:pPr>
        <w:ind w:firstLine="284"/>
        <w:jc w:val="both"/>
      </w:pPr>
      <w:r w:rsidRPr="00167565">
        <w:t xml:space="preserve">ФИО: </w:t>
      </w:r>
      <w:r w:rsidR="00AC4DBC">
        <w:t>Семенов Алексей Игоревич</w:t>
      </w:r>
    </w:p>
    <w:p w:rsidR="008549C4" w:rsidRPr="00167565" w:rsidRDefault="008549C4" w:rsidP="00545FC1">
      <w:pPr>
        <w:ind w:firstLine="284"/>
        <w:jc w:val="both"/>
      </w:pPr>
      <w:r w:rsidRPr="00167565">
        <w:t xml:space="preserve">адрес: </w:t>
      </w:r>
      <w:r w:rsidR="00D368D9" w:rsidRPr="00167565">
        <w:t>450077, г. Уфа, ул. Ленина, 30</w:t>
      </w:r>
    </w:p>
    <w:p w:rsidR="008549C4" w:rsidRPr="00167565" w:rsidRDefault="008549C4" w:rsidP="00545FC1">
      <w:pPr>
        <w:ind w:firstLine="284"/>
        <w:jc w:val="both"/>
        <w:rPr>
          <w:lang w:val="en-US"/>
        </w:rPr>
      </w:pPr>
      <w:r w:rsidRPr="00167565">
        <w:t>факс</w:t>
      </w:r>
      <w:r w:rsidRPr="00AC4DBC">
        <w:rPr>
          <w:lang w:val="en-US"/>
        </w:rPr>
        <w:t xml:space="preserve">: </w:t>
      </w:r>
      <w:r w:rsidR="00D368D9" w:rsidRPr="00AC4DBC">
        <w:rPr>
          <w:lang w:val="en-US"/>
        </w:rPr>
        <w:t xml:space="preserve">+7 </w:t>
      </w:r>
      <w:r w:rsidR="00AC4DBC">
        <w:rPr>
          <w:lang w:val="en-US"/>
        </w:rPr>
        <w:t>(347) 221-57-57</w:t>
      </w:r>
    </w:p>
    <w:p w:rsidR="008549C4" w:rsidRPr="00AC4DBC" w:rsidRDefault="008549C4" w:rsidP="00545FC1">
      <w:pPr>
        <w:ind w:firstLine="284"/>
        <w:jc w:val="both"/>
        <w:rPr>
          <w:lang w:val="en-US"/>
        </w:rPr>
      </w:pPr>
      <w:proofErr w:type="gramStart"/>
      <w:r w:rsidRPr="00167565">
        <w:rPr>
          <w:lang w:val="en-US"/>
        </w:rPr>
        <w:t>e</w:t>
      </w:r>
      <w:r w:rsidRPr="00AC4DBC">
        <w:rPr>
          <w:lang w:val="en-US"/>
        </w:rPr>
        <w:t>-</w:t>
      </w:r>
      <w:r w:rsidRPr="00167565">
        <w:rPr>
          <w:lang w:val="en-US"/>
        </w:rPr>
        <w:t>mail</w:t>
      </w:r>
      <w:proofErr w:type="gramEnd"/>
      <w:r w:rsidRPr="00AC4DBC">
        <w:rPr>
          <w:lang w:val="en-US"/>
        </w:rPr>
        <w:t xml:space="preserve">: </w:t>
      </w:r>
      <w:hyperlink r:id="rId8" w:history="1">
        <w:r w:rsidR="00AC4DBC" w:rsidRPr="00C46BB9">
          <w:rPr>
            <w:rStyle w:val="a5"/>
            <w:lang w:val="en-US"/>
          </w:rPr>
          <w:t>a</w:t>
        </w:r>
        <w:r w:rsidR="00AC4DBC" w:rsidRPr="00AC4DBC">
          <w:rPr>
            <w:rStyle w:val="a5"/>
            <w:lang w:val="en-US"/>
          </w:rPr>
          <w:t>.</w:t>
        </w:r>
        <w:r w:rsidR="00AC4DBC" w:rsidRPr="00C46BB9">
          <w:rPr>
            <w:rStyle w:val="a5"/>
            <w:lang w:val="en-US"/>
          </w:rPr>
          <w:t>semenov</w:t>
        </w:r>
        <w:r w:rsidR="00AC4DBC" w:rsidRPr="00AC4DBC">
          <w:rPr>
            <w:rStyle w:val="a5"/>
            <w:lang w:val="en-US"/>
          </w:rPr>
          <w:t>@</w:t>
        </w:r>
        <w:r w:rsidR="00AC4DBC" w:rsidRPr="00C46BB9">
          <w:rPr>
            <w:rStyle w:val="a5"/>
            <w:lang w:val="en-US"/>
          </w:rPr>
          <w:t>bashtel</w:t>
        </w:r>
        <w:r w:rsidR="00AC4DBC" w:rsidRPr="00AC4DBC">
          <w:rPr>
            <w:rStyle w:val="a5"/>
            <w:lang w:val="en-US"/>
          </w:rPr>
          <w:t>.</w:t>
        </w:r>
        <w:r w:rsidR="00AC4DBC" w:rsidRPr="00C46BB9">
          <w:rPr>
            <w:rStyle w:val="a5"/>
            <w:lang w:val="en-US"/>
          </w:rPr>
          <w:t>ru</w:t>
        </w:r>
      </w:hyperlink>
    </w:p>
    <w:p w:rsidR="00D27E4D" w:rsidRPr="00AC4DBC" w:rsidRDefault="00D27E4D" w:rsidP="00545FC1">
      <w:pPr>
        <w:ind w:firstLine="284"/>
        <w:jc w:val="both"/>
        <w:rPr>
          <w:lang w:val="en-US"/>
        </w:rPr>
      </w:pPr>
    </w:p>
    <w:p w:rsidR="002971A8" w:rsidRDefault="002971A8" w:rsidP="002971A8">
      <w:pPr>
        <w:pStyle w:val="a3"/>
        <w:numPr>
          <w:ilvl w:val="1"/>
          <w:numId w:val="2"/>
        </w:numPr>
        <w:ind w:left="0" w:firstLine="0"/>
        <w:jc w:val="both"/>
      </w:pPr>
      <w:r>
        <w:t>В случае</w:t>
      </w:r>
      <w:r w:rsidRPr="002971A8">
        <w:t>,</w:t>
      </w:r>
      <w:r>
        <w:t xml:space="preserve"> если уполномоченный представитель Стороны</w:t>
      </w:r>
      <w:r w:rsidRPr="002971A8">
        <w:t>,</w:t>
      </w:r>
      <w:r>
        <w:t xml:space="preserve"> принимающей уведомление</w:t>
      </w:r>
      <w:r w:rsidRPr="002971A8">
        <w:t>,</w:t>
      </w:r>
      <w:r>
        <w:t xml:space="preserve"> указанный в настоящем пункте</w:t>
      </w:r>
      <w:r w:rsidRPr="002971A8">
        <w:t>,</w:t>
      </w:r>
      <w:r>
        <w:t xml:space="preserve"> отсутствует по адресу доставки на момент доставки</w:t>
      </w:r>
      <w:r w:rsidRPr="002971A8">
        <w:t>,</w:t>
      </w:r>
      <w:r>
        <w:t xml:space="preserve"> уведомление может быть получено иным уполномоченным представителем Стороны</w:t>
      </w:r>
      <w:r w:rsidRPr="002971A8">
        <w:t>,</w:t>
      </w:r>
      <w:r>
        <w:t xml:space="preserve"> наделённым соответствующими полномочиями на основании доверенности</w:t>
      </w:r>
      <w:r w:rsidRPr="002971A8">
        <w:t>.</w:t>
      </w:r>
    </w:p>
    <w:p w:rsidR="009724E6" w:rsidRDefault="002971A8" w:rsidP="002971A8">
      <w:pPr>
        <w:pStyle w:val="a3"/>
        <w:numPr>
          <w:ilvl w:val="1"/>
          <w:numId w:val="2"/>
        </w:numPr>
        <w:ind w:left="0" w:firstLine="0"/>
        <w:jc w:val="both"/>
      </w:pPr>
      <w:r>
        <w:t>Стороны договорились о том</w:t>
      </w:r>
      <w:r w:rsidRPr="002971A8">
        <w:t>,</w:t>
      </w:r>
      <w:r>
        <w:t xml:space="preserve"> что использование электронной почты при направлении документов</w:t>
      </w:r>
      <w:r w:rsidRPr="002971A8">
        <w:t xml:space="preserve">, </w:t>
      </w:r>
      <w:r>
        <w:t>уведомлений</w:t>
      </w:r>
      <w:r w:rsidRPr="002971A8">
        <w:t xml:space="preserve">, </w:t>
      </w:r>
      <w:r>
        <w:t>сообщений Сторонами допустимо исключительно в случаях</w:t>
      </w:r>
      <w:r w:rsidRPr="002971A8">
        <w:t>,</w:t>
      </w:r>
      <w:r>
        <w:t xml:space="preserve"> прямо предусмотренных договором</w:t>
      </w:r>
      <w:r w:rsidRPr="002971A8">
        <w:t>.</w:t>
      </w:r>
      <w:r w:rsidRPr="00D27E4D">
        <w:t xml:space="preserve"> </w:t>
      </w:r>
    </w:p>
    <w:p w:rsidR="002971A8" w:rsidRPr="00D27E4D" w:rsidRDefault="002971A8" w:rsidP="002971A8">
      <w:pPr>
        <w:pStyle w:val="a3"/>
        <w:ind w:left="0"/>
        <w:jc w:val="both"/>
      </w:pPr>
    </w:p>
    <w:p w:rsidR="008549C4" w:rsidRPr="00167565" w:rsidRDefault="008549C4" w:rsidP="00545FC1">
      <w:pPr>
        <w:numPr>
          <w:ilvl w:val="0"/>
          <w:numId w:val="2"/>
        </w:numPr>
        <w:ind w:left="0" w:firstLine="284"/>
        <w:jc w:val="center"/>
      </w:pPr>
      <w:r w:rsidRPr="00167565">
        <w:t>ПРОГРАММНОЕ ОБЕСПЕЧЕНИЕ</w:t>
      </w:r>
    </w:p>
    <w:p w:rsidR="008549C4" w:rsidRPr="00167565" w:rsidRDefault="008549C4" w:rsidP="00545FC1">
      <w:pPr>
        <w:ind w:firstLine="284"/>
      </w:pPr>
    </w:p>
    <w:p w:rsidR="008549C4" w:rsidRPr="00167565" w:rsidRDefault="008549C4" w:rsidP="00B31F44">
      <w:pPr>
        <w:numPr>
          <w:ilvl w:val="1"/>
          <w:numId w:val="3"/>
        </w:numPr>
        <w:ind w:left="0" w:firstLine="0"/>
        <w:contextualSpacing/>
        <w:jc w:val="both"/>
      </w:pPr>
      <w:r w:rsidRPr="00167565">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w:t>
      </w:r>
      <w:r w:rsidR="002971A8" w:rsidRPr="00167565">
        <w:t>Заказе.</w:t>
      </w:r>
      <w:r w:rsidR="002971A8">
        <w:t xml:space="preserve"> Стоимость Программного обеспечения и иные сборы за его установку включены в стоимость Оборудования и дополнительно не оплачиваются</w:t>
      </w:r>
      <w:r w:rsidR="002971A8" w:rsidRPr="002971A8">
        <w:t>.</w:t>
      </w:r>
    </w:p>
    <w:p w:rsidR="008549C4" w:rsidRPr="00167565" w:rsidRDefault="008549C4" w:rsidP="00B31F44">
      <w:pPr>
        <w:numPr>
          <w:ilvl w:val="1"/>
          <w:numId w:val="3"/>
        </w:numPr>
        <w:ind w:left="0" w:firstLine="0"/>
        <w:contextualSpacing/>
        <w:jc w:val="both"/>
      </w:pPr>
      <w:r w:rsidRPr="00167565">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r w:rsidR="00C07B96" w:rsidRPr="00C07B96">
        <w:t xml:space="preserve">) </w:t>
      </w:r>
      <w:r w:rsidR="00C07B96">
        <w:t xml:space="preserve">и предлагаются </w:t>
      </w:r>
      <w:r w:rsidRPr="00167565">
        <w:t xml:space="preserve"> </w:t>
      </w:r>
      <w:r w:rsidR="00E164B9">
        <w:t xml:space="preserve"> </w:t>
      </w:r>
      <w:r w:rsidRPr="00167565">
        <w:t xml:space="preserve">для согласия с ними до или в процессе установки </w:t>
      </w:r>
      <w:r w:rsidR="00C07B96">
        <w:t>такого Программного обеспечения</w:t>
      </w:r>
      <w:r w:rsidRPr="00167565">
        <w:t>.</w:t>
      </w:r>
    </w:p>
    <w:p w:rsidR="008549C4" w:rsidRPr="00167565" w:rsidRDefault="008549C4" w:rsidP="00B31F44">
      <w:pPr>
        <w:numPr>
          <w:ilvl w:val="1"/>
          <w:numId w:val="3"/>
        </w:numPr>
        <w:ind w:left="0" w:firstLine="0"/>
        <w:contextualSpacing/>
        <w:jc w:val="both"/>
      </w:pPr>
      <w:r w:rsidRPr="00167565">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w:t>
      </w:r>
      <w:r w:rsidR="00B31F44">
        <w:t>-1286.1</w:t>
      </w:r>
      <w:r w:rsidRPr="00167565">
        <w:t xml:space="preserve">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8549C4" w:rsidRPr="00167565" w:rsidRDefault="008549C4" w:rsidP="00B31F44">
      <w:pPr>
        <w:numPr>
          <w:ilvl w:val="1"/>
          <w:numId w:val="3"/>
        </w:numPr>
        <w:ind w:left="0" w:firstLine="0"/>
        <w:contextualSpacing/>
        <w:jc w:val="both"/>
      </w:pPr>
      <w:r w:rsidRPr="00167565">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8549C4" w:rsidRPr="00167565" w:rsidRDefault="008549C4" w:rsidP="00B31F44">
      <w:pPr>
        <w:numPr>
          <w:ilvl w:val="1"/>
          <w:numId w:val="3"/>
        </w:numPr>
        <w:ind w:left="0" w:firstLine="0"/>
        <w:contextualSpacing/>
        <w:jc w:val="both"/>
      </w:pPr>
      <w:r w:rsidRPr="00167565">
        <w:t>Поставщик гарантирует,</w:t>
      </w:r>
    </w:p>
    <w:p w:rsidR="008549C4" w:rsidRPr="00167565" w:rsidRDefault="008549C4" w:rsidP="00B31F44">
      <w:pPr>
        <w:numPr>
          <w:ilvl w:val="2"/>
          <w:numId w:val="20"/>
        </w:numPr>
        <w:ind w:left="0" w:firstLine="284"/>
        <w:contextualSpacing/>
        <w:jc w:val="both"/>
      </w:pPr>
      <w:r w:rsidRPr="00167565">
        <w:t xml:space="preserve">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w:t>
      </w:r>
      <w:r w:rsidR="003C3FEC">
        <w:t>в самом Программном обеспечении или представлены в электронном виде, в том числе так, чтобы быть доступными неопределенному кругу лиц до начала использования Программного обеспечения</w:t>
      </w:r>
      <w:r w:rsidRPr="00167565">
        <w:t>);</w:t>
      </w:r>
    </w:p>
    <w:p w:rsidR="008549C4" w:rsidRPr="00167565" w:rsidRDefault="008549C4" w:rsidP="00B31F44">
      <w:pPr>
        <w:numPr>
          <w:ilvl w:val="2"/>
          <w:numId w:val="20"/>
        </w:numPr>
        <w:ind w:left="0" w:firstLine="284"/>
        <w:jc w:val="both"/>
      </w:pPr>
      <w:r w:rsidRPr="00167565">
        <w:t>что соответствующая упаковка (вложения в упаковку, экземпляры)</w:t>
      </w:r>
      <w:r w:rsidR="003C3FEC">
        <w:t xml:space="preserve">, условия использования Программного обеспечения, представляемые в электронном виде, в том числе так, чтобы быть доступными неопределенному кругу лиц до начала использования Программного обеспечения, </w:t>
      </w:r>
      <w:r w:rsidRPr="00167565">
        <w:t>буд</w:t>
      </w:r>
      <w:r w:rsidR="003C3FEC">
        <w:t>у</w:t>
      </w:r>
      <w:r w:rsidRPr="00167565">
        <w:t>т предоставлен</w:t>
      </w:r>
      <w:r w:rsidR="003C3FEC">
        <w:t>ы</w:t>
      </w:r>
      <w:r w:rsidRPr="00167565">
        <w:t xml:space="preserve"> Покупателю не позднее даты перехода к Покупателю права собственности на соответствующее Оборудование или Программное обеспечение;</w:t>
      </w:r>
    </w:p>
    <w:p w:rsidR="008549C4" w:rsidRPr="00167565" w:rsidRDefault="008549C4" w:rsidP="00B31F44">
      <w:pPr>
        <w:numPr>
          <w:ilvl w:val="2"/>
          <w:numId w:val="20"/>
        </w:numPr>
        <w:ind w:left="0" w:firstLine="284"/>
        <w:jc w:val="both"/>
      </w:pPr>
      <w:r w:rsidRPr="00167565">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r w:rsidR="003C3FEC">
        <w:t xml:space="preserve"> или представляемые в электронном виде, в том числе так, чтобы быть доступными неопределенному кругу лиц до начала использования Программного обеспечения</w:t>
      </w:r>
      <w:r w:rsidRPr="00167565">
        <w:t>),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8549C4" w:rsidRPr="00167565" w:rsidRDefault="008549C4" w:rsidP="00B31F44">
      <w:pPr>
        <w:numPr>
          <w:ilvl w:val="2"/>
          <w:numId w:val="20"/>
        </w:numPr>
        <w:ind w:left="0" w:firstLine="284"/>
        <w:jc w:val="both"/>
      </w:pPr>
      <w:r w:rsidRPr="00167565">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8549C4" w:rsidRPr="00167565" w:rsidRDefault="008549C4" w:rsidP="00B31F44">
      <w:pPr>
        <w:numPr>
          <w:ilvl w:val="2"/>
          <w:numId w:val="20"/>
        </w:numPr>
        <w:ind w:left="0" w:firstLine="284"/>
        <w:jc w:val="both"/>
      </w:pPr>
      <w:r w:rsidRPr="00167565">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8549C4" w:rsidRPr="00167565" w:rsidRDefault="008549C4" w:rsidP="00B31F44">
      <w:pPr>
        <w:numPr>
          <w:ilvl w:val="1"/>
          <w:numId w:val="3"/>
        </w:numPr>
        <w:ind w:left="0" w:firstLine="0"/>
        <w:jc w:val="both"/>
      </w:pPr>
      <w:r w:rsidRPr="00167565">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8549C4" w:rsidRPr="00167565" w:rsidRDefault="008549C4" w:rsidP="00B31F44">
      <w:pPr>
        <w:numPr>
          <w:ilvl w:val="2"/>
          <w:numId w:val="21"/>
        </w:numPr>
        <w:ind w:left="0" w:firstLine="284"/>
        <w:jc w:val="both"/>
      </w:pPr>
      <w:r w:rsidRPr="00167565">
        <w:t xml:space="preserve">либо своими силами и за свой счёт обеспечить предоставление Покупателю </w:t>
      </w:r>
      <w:r w:rsidR="00E73985" w:rsidRPr="00167565">
        <w:t>Программного обеспечения,</w:t>
      </w:r>
      <w:r w:rsidRPr="00167565">
        <w:t xml:space="preserve"> </w:t>
      </w:r>
      <w:r w:rsidR="003C3FEC">
        <w:t xml:space="preserve">соответствующего требованиям, указанным в соответствующих приложениях к Заказам и </w:t>
      </w:r>
      <w:r w:rsidRPr="00167565">
        <w:t>не нарушающего интеллектуальные права третьих лиц;</w:t>
      </w:r>
    </w:p>
    <w:p w:rsidR="008549C4" w:rsidRPr="00167565" w:rsidRDefault="008549C4" w:rsidP="00B31F44">
      <w:pPr>
        <w:numPr>
          <w:ilvl w:val="2"/>
          <w:numId w:val="21"/>
        </w:numPr>
        <w:ind w:left="0" w:firstLine="284"/>
        <w:jc w:val="both"/>
      </w:pPr>
      <w:r w:rsidRPr="00167565">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8549C4" w:rsidRPr="00167565" w:rsidRDefault="008549C4" w:rsidP="00B31F44">
      <w:pPr>
        <w:numPr>
          <w:ilvl w:val="1"/>
          <w:numId w:val="3"/>
        </w:numPr>
        <w:ind w:left="0" w:firstLine="0"/>
        <w:jc w:val="both"/>
      </w:pPr>
      <w:r w:rsidRPr="00167565">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8549C4" w:rsidRPr="00167565" w:rsidRDefault="008549C4" w:rsidP="00B31F44">
      <w:pPr>
        <w:numPr>
          <w:ilvl w:val="2"/>
          <w:numId w:val="22"/>
        </w:numPr>
        <w:ind w:left="0" w:firstLine="284"/>
        <w:jc w:val="both"/>
      </w:pPr>
      <w:r w:rsidRPr="00167565">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r w:rsidR="003C3FEC">
        <w:t xml:space="preserve"> не представлены в электронном виде, в том числе так, чтобы быть доступными неопределенному кругу лиц до начала использования Программного обеспечения или не представлен русский перевод этих сведений</w:t>
      </w:r>
      <w:r w:rsidRPr="00167565">
        <w:t>;</w:t>
      </w:r>
    </w:p>
    <w:p w:rsidR="008549C4" w:rsidRPr="00167565" w:rsidRDefault="008549C4" w:rsidP="00B31F44">
      <w:pPr>
        <w:numPr>
          <w:ilvl w:val="2"/>
          <w:numId w:val="22"/>
        </w:numPr>
        <w:ind w:left="0" w:firstLine="284"/>
        <w:jc w:val="both"/>
      </w:pPr>
      <w:r w:rsidRPr="00167565">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r w:rsidR="00D75431">
        <w:t xml:space="preserve"> или </w:t>
      </w:r>
      <w:proofErr w:type="spellStart"/>
      <w:r w:rsidR="00D75431">
        <w:t>представлеяемые</w:t>
      </w:r>
      <w:proofErr w:type="spellEnd"/>
      <w:r w:rsidR="00D75431">
        <w:t xml:space="preserve"> в электронном виде, в том числе так, чтобы быть доступными неопределенному кругу лиц до начала использования Программного обеспечения</w:t>
      </w:r>
      <w:r w:rsidRPr="00167565">
        <w:t>), противоречат требованиям законодательства Российской Федерации и (или) требованиям настоящего Договора.</w:t>
      </w:r>
    </w:p>
    <w:p w:rsidR="008549C4" w:rsidRPr="00167565" w:rsidRDefault="008549C4" w:rsidP="00B31F44">
      <w:pPr>
        <w:numPr>
          <w:ilvl w:val="1"/>
          <w:numId w:val="3"/>
        </w:numPr>
        <w:ind w:left="0" w:firstLine="0"/>
        <w:jc w:val="both"/>
      </w:pPr>
      <w:r w:rsidRPr="00167565">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8549C4" w:rsidRPr="00167565" w:rsidRDefault="008549C4" w:rsidP="00B31F44">
      <w:pPr>
        <w:numPr>
          <w:ilvl w:val="2"/>
          <w:numId w:val="23"/>
        </w:numPr>
        <w:ind w:left="0" w:firstLine="284"/>
        <w:jc w:val="both"/>
      </w:pPr>
      <w:r w:rsidRPr="00167565">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8549C4" w:rsidRPr="00167565" w:rsidRDefault="008549C4" w:rsidP="00B31F44">
      <w:pPr>
        <w:numPr>
          <w:ilvl w:val="2"/>
          <w:numId w:val="23"/>
        </w:numPr>
        <w:ind w:left="0" w:firstLine="284"/>
        <w:jc w:val="both"/>
      </w:pPr>
      <w:r w:rsidRPr="00167565">
        <w:t>либо заявить требования, указанные в п. 12.6.1 – 12.6.2 настоящего Договора.</w:t>
      </w:r>
    </w:p>
    <w:p w:rsidR="008549C4" w:rsidRDefault="008549C4" w:rsidP="00B31F44">
      <w:pPr>
        <w:numPr>
          <w:ilvl w:val="1"/>
          <w:numId w:val="3"/>
        </w:numPr>
        <w:ind w:left="0" w:firstLine="0"/>
        <w:jc w:val="both"/>
      </w:pPr>
      <w:r w:rsidRPr="00167565">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r w:rsidR="00C07B96">
        <w:t xml:space="preserve"> (в том числе причины его прекращения)</w:t>
      </w:r>
      <w:r w:rsidRPr="00167565">
        <w:t>.</w:t>
      </w:r>
    </w:p>
    <w:p w:rsidR="00C07B96" w:rsidRPr="00167565" w:rsidRDefault="00C07B96" w:rsidP="00C07B96">
      <w:pPr>
        <w:jc w:val="both"/>
      </w:pPr>
    </w:p>
    <w:p w:rsidR="008549C4" w:rsidRPr="00167565" w:rsidRDefault="008549C4" w:rsidP="00545FC1">
      <w:pPr>
        <w:ind w:firstLine="284"/>
        <w:jc w:val="both"/>
      </w:pPr>
    </w:p>
    <w:p w:rsidR="00A466E2" w:rsidRDefault="00A466E2" w:rsidP="00A466E2"/>
    <w:p w:rsidR="00A466E2" w:rsidRDefault="00A466E2" w:rsidP="00A466E2"/>
    <w:p w:rsidR="008549C4" w:rsidRPr="00167565" w:rsidRDefault="004B7D5F" w:rsidP="00545FC1">
      <w:pPr>
        <w:numPr>
          <w:ilvl w:val="0"/>
          <w:numId w:val="2"/>
        </w:numPr>
        <w:ind w:left="0" w:firstLine="284"/>
        <w:jc w:val="center"/>
      </w:pPr>
      <w:r>
        <w:t>ПОРЯДОК ОФРМЛЕНИЯ</w:t>
      </w:r>
      <w:r w:rsidR="008549C4" w:rsidRPr="00167565">
        <w:t xml:space="preserve"> ЗАКАЗОВ</w:t>
      </w:r>
    </w:p>
    <w:p w:rsidR="008549C4" w:rsidRPr="00167565" w:rsidRDefault="008549C4" w:rsidP="00545FC1">
      <w:pPr>
        <w:ind w:firstLine="284"/>
        <w:jc w:val="both"/>
      </w:pPr>
    </w:p>
    <w:p w:rsidR="008549C4" w:rsidRPr="00167565" w:rsidRDefault="008549C4" w:rsidP="00D75431">
      <w:pPr>
        <w:numPr>
          <w:ilvl w:val="1"/>
          <w:numId w:val="2"/>
        </w:numPr>
        <w:ind w:left="0" w:firstLine="0"/>
        <w:jc w:val="both"/>
      </w:pPr>
      <w:r w:rsidRPr="00167565">
        <w:t xml:space="preserve">Покупатель направляет Поставщику проект </w:t>
      </w:r>
      <w:r w:rsidR="004B7D5F" w:rsidRPr="00167565">
        <w:t>Заказа</w:t>
      </w:r>
      <w:r w:rsidR="004B7D5F" w:rsidRPr="004B7D5F">
        <w:t>,</w:t>
      </w:r>
      <w:r w:rsidR="004B7D5F">
        <w:t xml:space="preserve"> оформленный по форме Приложения 2 к настоящему Договору</w:t>
      </w:r>
      <w:r w:rsidR="004B7D5F" w:rsidRPr="004B7D5F">
        <w:t>,</w:t>
      </w:r>
      <w:r w:rsidRPr="00167565">
        <w:t xml:space="preserve"> по факсу или электронной поч</w:t>
      </w:r>
      <w:r w:rsidR="004B7D5F">
        <w:t>те, согласно условиям раздела «Уведомления»</w:t>
      </w:r>
      <w:r w:rsidRPr="00167565">
        <w:t xml:space="preserve"> настоящего Договора. </w:t>
      </w:r>
    </w:p>
    <w:p w:rsidR="008549C4" w:rsidRPr="00167565" w:rsidRDefault="008549C4" w:rsidP="00D75431">
      <w:pPr>
        <w:numPr>
          <w:ilvl w:val="1"/>
          <w:numId w:val="2"/>
        </w:numPr>
        <w:ind w:left="0" w:firstLine="0"/>
        <w:jc w:val="both"/>
      </w:pPr>
      <w:r w:rsidRPr="00167565">
        <w:t>В проекте Заказа Покупатель указывает сведения, определённые в соответствии с настоящим Договором, а также иные данные, по усмотрению Покупателя. Заказ не может предусматривать изменение Приложением № 1 (Спецификации) настоящего Договора.</w:t>
      </w:r>
    </w:p>
    <w:p w:rsidR="0039419B" w:rsidRDefault="008549C4" w:rsidP="00D75431">
      <w:pPr>
        <w:numPr>
          <w:ilvl w:val="1"/>
          <w:numId w:val="2"/>
        </w:numPr>
        <w:ind w:left="0" w:firstLine="0"/>
        <w:jc w:val="both"/>
      </w:pPr>
      <w:r w:rsidRPr="00167565">
        <w:t>Поставщ</w:t>
      </w:r>
      <w:r w:rsidR="004B7D5F">
        <w:t>ик подписывает Заказ</w:t>
      </w:r>
      <w:r w:rsidRPr="00167565">
        <w:t xml:space="preserve"> в течение 3 (тр</w:t>
      </w:r>
      <w:r w:rsidR="004B7D5F">
        <w:t>ех) рабочих дней с даты получения проекта Заказа</w:t>
      </w:r>
      <w:r w:rsidRPr="00167565">
        <w:t>. По истечении указанного срока Поставщик обязуется направи</w:t>
      </w:r>
      <w:r w:rsidR="004B7D5F">
        <w:t>ть Покупателю либо подписанный со своей стороны Заказ в двух экземплярах</w:t>
      </w:r>
      <w:r w:rsidR="004B7D5F" w:rsidRPr="004B7D5F">
        <w:t>,</w:t>
      </w:r>
      <w:r w:rsidR="004B7D5F">
        <w:t xml:space="preserve"> либо мотивированный отказ от подписания</w:t>
      </w:r>
      <w:r w:rsidR="004B7D5F" w:rsidRPr="004B7D5F">
        <w:t>,</w:t>
      </w:r>
      <w:r w:rsidR="004B7D5F">
        <w:t xml:space="preserve"> который допустим только в случае</w:t>
      </w:r>
      <w:r w:rsidR="004B7D5F" w:rsidRPr="004B7D5F">
        <w:t>,</w:t>
      </w:r>
      <w:r w:rsidR="004B7D5F">
        <w:t xml:space="preserve"> если</w:t>
      </w:r>
      <w:r w:rsidR="004B7D5F" w:rsidRPr="004B7D5F">
        <w:t xml:space="preserve"> </w:t>
      </w:r>
      <w:r w:rsidR="004B7D5F">
        <w:t xml:space="preserve">Заказ оформлен не в соответствии с условиями настоящего </w:t>
      </w:r>
      <w:r w:rsidR="0039419B">
        <w:t>Договора</w:t>
      </w:r>
      <w:r w:rsidR="0039419B" w:rsidRPr="004B7D5F">
        <w:t>.</w:t>
      </w:r>
      <w:r w:rsidR="0039419B">
        <w:t xml:space="preserve"> Мотивированный</w:t>
      </w:r>
      <w:r w:rsidR="004B7D5F">
        <w:t xml:space="preserve"> отказ должен быть отправлен Покупателю по факсу или электронной почте согласно условиям раздела «Уведомления» настоящего Договора</w:t>
      </w:r>
      <w:r w:rsidR="004B7D5F" w:rsidRPr="004B7D5F">
        <w:t>.</w:t>
      </w:r>
      <w:r w:rsidR="005D1A04" w:rsidRPr="005D1A04">
        <w:t xml:space="preserve"> </w:t>
      </w:r>
      <w:r w:rsidR="004B7D5F">
        <w:t>При наличии мотивированного отказа Поставщика от подписания Заказа</w:t>
      </w:r>
      <w:r w:rsidR="0039419B">
        <w:t xml:space="preserve"> Стороны дорабатывают текст Заказа</w:t>
      </w:r>
      <w:r w:rsidR="004B7D5F">
        <w:t xml:space="preserve"> в рабочем порядке в срок не более 2(двух) рабочих </w:t>
      </w:r>
      <w:r w:rsidR="0039419B">
        <w:t>дней</w:t>
      </w:r>
      <w:r w:rsidR="0039419B" w:rsidRPr="004B7D5F">
        <w:t>,</w:t>
      </w:r>
      <w:r w:rsidR="0039419B">
        <w:t xml:space="preserve"> после</w:t>
      </w:r>
      <w:r w:rsidR="004B7D5F">
        <w:t xml:space="preserve"> чего</w:t>
      </w:r>
      <w:r w:rsidR="0039419B">
        <w:t xml:space="preserve"> Поставщик направляет в адрес Покупателя оформленный Заказ</w:t>
      </w:r>
      <w:r w:rsidR="0039419B" w:rsidRPr="0039419B">
        <w:t>,</w:t>
      </w:r>
      <w:r w:rsidR="0039419B">
        <w:t xml:space="preserve"> подписанный со своей стороны в двух экземплярах</w:t>
      </w:r>
    </w:p>
    <w:p w:rsidR="008549C4" w:rsidRPr="00167565" w:rsidRDefault="0039419B" w:rsidP="00D75431">
      <w:pPr>
        <w:numPr>
          <w:ilvl w:val="1"/>
          <w:numId w:val="2"/>
        </w:numPr>
        <w:ind w:left="0" w:firstLine="0"/>
        <w:jc w:val="both"/>
      </w:pPr>
      <w:r>
        <w:t xml:space="preserve"> </w:t>
      </w:r>
      <w:r w:rsidR="008549C4" w:rsidRPr="00167565">
        <w:t xml:space="preserve">В течение 3 (трех) рабочих дней с даты получения соответствующего Заказа Покупатель обязуется: </w:t>
      </w:r>
    </w:p>
    <w:p w:rsidR="008549C4" w:rsidRPr="00167565" w:rsidRDefault="008549C4" w:rsidP="00D75431">
      <w:pPr>
        <w:numPr>
          <w:ilvl w:val="2"/>
          <w:numId w:val="24"/>
        </w:numPr>
        <w:ind w:left="0" w:firstLine="284"/>
        <w:jc w:val="both"/>
      </w:pPr>
      <w:r w:rsidRPr="00167565">
        <w:t>подписать и скрепить печатью Заказ со своей Стороны;</w:t>
      </w:r>
    </w:p>
    <w:p w:rsidR="008549C4" w:rsidRPr="00167565" w:rsidRDefault="008549C4" w:rsidP="00D75431">
      <w:pPr>
        <w:numPr>
          <w:ilvl w:val="2"/>
          <w:numId w:val="24"/>
        </w:numPr>
        <w:ind w:left="0" w:firstLine="284"/>
        <w:jc w:val="both"/>
      </w:pPr>
      <w:r w:rsidRPr="00167565">
        <w:t>направить Поставщику отсканированный, подписанный и скреплённый печатью Покупателя Заказ по адресу электр</w:t>
      </w:r>
      <w:r w:rsidR="0039419B">
        <w:t>онной почты, согласно разделу «Уведомления»</w:t>
      </w:r>
      <w:r w:rsidRPr="00167565">
        <w:t xml:space="preserve"> настоящего Договора;</w:t>
      </w:r>
    </w:p>
    <w:p w:rsidR="008549C4" w:rsidRPr="00167565" w:rsidRDefault="008549C4" w:rsidP="00D75431">
      <w:pPr>
        <w:numPr>
          <w:ilvl w:val="2"/>
          <w:numId w:val="24"/>
        </w:numPr>
        <w:ind w:left="0" w:firstLine="284"/>
        <w:jc w:val="both"/>
      </w:pPr>
      <w:r w:rsidRPr="00167565">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549C4" w:rsidRPr="00167565" w:rsidRDefault="008549C4" w:rsidP="00D75431">
      <w:pPr>
        <w:numPr>
          <w:ilvl w:val="1"/>
          <w:numId w:val="2"/>
        </w:numPr>
        <w:ind w:left="0" w:firstLine="0"/>
        <w:jc w:val="both"/>
      </w:pPr>
      <w:r w:rsidRPr="00167565">
        <w:t>Заказ вступает в силу и считается согласованным после его подписания Сторонами.</w:t>
      </w:r>
    </w:p>
    <w:p w:rsidR="008549C4" w:rsidRPr="00167565" w:rsidRDefault="008549C4" w:rsidP="00D75431">
      <w:pPr>
        <w:numPr>
          <w:ilvl w:val="1"/>
          <w:numId w:val="2"/>
        </w:numPr>
        <w:ind w:left="0" w:firstLine="0"/>
        <w:jc w:val="both"/>
      </w:pPr>
      <w:r w:rsidRPr="00167565">
        <w:t>Согласованные Сторонами Заказы являются неотъемлемой частью настоящего Договора.</w:t>
      </w:r>
    </w:p>
    <w:p w:rsidR="008549C4" w:rsidRPr="00167565" w:rsidRDefault="008549C4" w:rsidP="00D75431">
      <w:pPr>
        <w:numPr>
          <w:ilvl w:val="1"/>
          <w:numId w:val="2"/>
        </w:numPr>
        <w:ind w:left="0" w:firstLine="0"/>
        <w:jc w:val="both"/>
      </w:pPr>
      <w:r w:rsidRPr="00167565">
        <w:t>В сл</w:t>
      </w:r>
      <w:r w:rsidR="0039419B">
        <w:t xml:space="preserve">учае нарушения Поставщиком сроков </w:t>
      </w:r>
      <w:r w:rsidR="0039419B" w:rsidRPr="00167565">
        <w:t>подписания</w:t>
      </w:r>
      <w:r w:rsidRPr="00167565">
        <w:t xml:space="preserve"> Зака</w:t>
      </w:r>
      <w:r w:rsidR="0039419B">
        <w:t>за, указанного в настоящем разделе</w:t>
      </w:r>
      <w:r w:rsidRPr="00167565">
        <w:t xml:space="preserve"> </w:t>
      </w:r>
      <w:r w:rsidR="0039419B" w:rsidRPr="00167565">
        <w:t>Договора,</w:t>
      </w:r>
      <w:r w:rsidR="0039419B">
        <w:t xml:space="preserve"> Поставщик считается уклонившимся от подписания </w:t>
      </w:r>
      <w:proofErr w:type="gramStart"/>
      <w:r w:rsidR="0039419B">
        <w:t>Заказа</w:t>
      </w:r>
      <w:proofErr w:type="gramEnd"/>
      <w:r w:rsidR="0039419B">
        <w:t xml:space="preserve"> и Покупатель вправе предъявить Поставщику требование об уплате неустойки в размере</w:t>
      </w:r>
      <w:r w:rsidR="0039419B" w:rsidRPr="0039419B">
        <w:t>,</w:t>
      </w:r>
      <w:r w:rsidR="0039419B">
        <w:t xml:space="preserve"> определяемом в соответствии с условиями Договора</w:t>
      </w:r>
      <w:r w:rsidR="0039419B" w:rsidRPr="0039419B">
        <w:t>.</w:t>
      </w:r>
      <w:r w:rsidRPr="00167565">
        <w:t xml:space="preserve"> </w:t>
      </w:r>
    </w:p>
    <w:p w:rsidR="008549C4" w:rsidRPr="00167565" w:rsidRDefault="008549C4" w:rsidP="00545FC1">
      <w:pPr>
        <w:numPr>
          <w:ilvl w:val="0"/>
          <w:numId w:val="2"/>
        </w:numPr>
        <w:ind w:left="0" w:firstLine="284"/>
        <w:jc w:val="center"/>
      </w:pPr>
      <w:r w:rsidRPr="00167565">
        <w:t>ОБЕСПЕЧЕНИЕ КОНФИДЕНЦИАЛЬНОСТИ</w:t>
      </w:r>
    </w:p>
    <w:p w:rsidR="008549C4" w:rsidRPr="00167565" w:rsidRDefault="008549C4" w:rsidP="00545FC1">
      <w:pPr>
        <w:ind w:firstLine="284"/>
        <w:jc w:val="both"/>
      </w:pPr>
    </w:p>
    <w:p w:rsidR="008549C4" w:rsidRPr="00167565" w:rsidRDefault="008549C4" w:rsidP="00D75431">
      <w:pPr>
        <w:numPr>
          <w:ilvl w:val="1"/>
          <w:numId w:val="2"/>
        </w:numPr>
        <w:ind w:left="0" w:firstLine="0"/>
        <w:jc w:val="both"/>
      </w:pPr>
      <w:r w:rsidRPr="00167565">
        <w:t>Раскрывающая Сторона – Сторона, которая раскрывает конфиденциальную информацию другой Стороне.</w:t>
      </w:r>
    </w:p>
    <w:p w:rsidR="008549C4" w:rsidRPr="00167565" w:rsidRDefault="008549C4" w:rsidP="00D75431">
      <w:pPr>
        <w:numPr>
          <w:ilvl w:val="1"/>
          <w:numId w:val="2"/>
        </w:numPr>
        <w:ind w:left="0" w:firstLine="0"/>
        <w:jc w:val="both"/>
      </w:pPr>
      <w:r w:rsidRPr="00167565">
        <w:t>Получающая Сторона – Сторона, которая получает конфиденциальную информацию от другой Стороны</w:t>
      </w:r>
    </w:p>
    <w:p w:rsidR="008549C4" w:rsidRPr="00167565" w:rsidRDefault="008549C4" w:rsidP="00D75431">
      <w:pPr>
        <w:numPr>
          <w:ilvl w:val="1"/>
          <w:numId w:val="2"/>
        </w:numPr>
        <w:ind w:left="0" w:firstLine="0"/>
        <w:jc w:val="both"/>
      </w:pPr>
      <w:r w:rsidRPr="00167565">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549C4" w:rsidRPr="00167565" w:rsidRDefault="008549C4" w:rsidP="00D75431">
      <w:pPr>
        <w:numPr>
          <w:ilvl w:val="1"/>
          <w:numId w:val="2"/>
        </w:numPr>
        <w:ind w:left="0" w:firstLine="0"/>
        <w:jc w:val="both"/>
      </w:pPr>
      <w:r w:rsidRPr="00167565">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549C4" w:rsidRPr="00167565" w:rsidRDefault="008549C4" w:rsidP="00D75431">
      <w:pPr>
        <w:numPr>
          <w:ilvl w:val="1"/>
          <w:numId w:val="2"/>
        </w:numPr>
        <w:ind w:left="0" w:firstLine="0"/>
        <w:jc w:val="both"/>
      </w:pPr>
      <w:r w:rsidRPr="00167565">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549C4" w:rsidRPr="00167565" w:rsidRDefault="008549C4" w:rsidP="00D75431">
      <w:pPr>
        <w:pStyle w:val="a3"/>
        <w:numPr>
          <w:ilvl w:val="2"/>
          <w:numId w:val="4"/>
        </w:numPr>
        <w:ind w:left="0" w:firstLine="284"/>
        <w:jc w:val="both"/>
      </w:pPr>
      <w:r w:rsidRPr="00167565">
        <w:t>информация во время ее раскрытия является публично известной;</w:t>
      </w:r>
    </w:p>
    <w:p w:rsidR="008549C4" w:rsidRPr="00167565" w:rsidRDefault="008549C4" w:rsidP="00D75431">
      <w:pPr>
        <w:pStyle w:val="a3"/>
        <w:numPr>
          <w:ilvl w:val="2"/>
          <w:numId w:val="4"/>
        </w:numPr>
        <w:ind w:left="0" w:firstLine="284"/>
        <w:jc w:val="both"/>
      </w:pPr>
      <w:r w:rsidRPr="00167565">
        <w:t>информация представлена Получающей Стороне с письменным указанием на то, что она не является конфиденциальной;</w:t>
      </w:r>
    </w:p>
    <w:p w:rsidR="008549C4" w:rsidRPr="00167565" w:rsidRDefault="008549C4" w:rsidP="00D75431">
      <w:pPr>
        <w:pStyle w:val="a3"/>
        <w:numPr>
          <w:ilvl w:val="2"/>
          <w:numId w:val="4"/>
        </w:numPr>
        <w:ind w:left="0" w:firstLine="284"/>
        <w:jc w:val="both"/>
      </w:pPr>
      <w:r w:rsidRPr="00167565">
        <w:t>информация получена от любого третьего лица на законных основаниях;</w:t>
      </w:r>
    </w:p>
    <w:p w:rsidR="008549C4" w:rsidRPr="00167565" w:rsidRDefault="008549C4" w:rsidP="00D75431">
      <w:pPr>
        <w:pStyle w:val="a3"/>
        <w:numPr>
          <w:ilvl w:val="2"/>
          <w:numId w:val="4"/>
        </w:numPr>
        <w:ind w:left="0" w:firstLine="284"/>
        <w:jc w:val="both"/>
      </w:pPr>
      <w:r w:rsidRPr="00167565">
        <w:t>информация не может являться конфиденциальной в соответствии с законодательством Российской Федерации.</w:t>
      </w:r>
    </w:p>
    <w:p w:rsidR="008549C4" w:rsidRPr="00167565" w:rsidRDefault="008549C4" w:rsidP="00D75431">
      <w:pPr>
        <w:numPr>
          <w:ilvl w:val="1"/>
          <w:numId w:val="4"/>
        </w:numPr>
        <w:ind w:left="0" w:firstLine="0"/>
        <w:jc w:val="both"/>
      </w:pPr>
      <w:r w:rsidRPr="00167565">
        <w:t>Получающая Сторона имеет право раскрывать конфиденциальную информацию без согласия Раскрывающей Стороны:</w:t>
      </w:r>
    </w:p>
    <w:p w:rsidR="008549C4" w:rsidRPr="00167565" w:rsidRDefault="008549C4" w:rsidP="00D75431">
      <w:pPr>
        <w:pStyle w:val="a3"/>
        <w:numPr>
          <w:ilvl w:val="2"/>
          <w:numId w:val="25"/>
        </w:numPr>
        <w:ind w:left="0" w:firstLine="284"/>
        <w:jc w:val="both"/>
      </w:pPr>
      <w:r w:rsidRPr="00167565">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8549C4" w:rsidRPr="00167565" w:rsidRDefault="008549C4" w:rsidP="00D75431">
      <w:pPr>
        <w:pStyle w:val="a3"/>
        <w:numPr>
          <w:ilvl w:val="2"/>
          <w:numId w:val="25"/>
        </w:numPr>
        <w:ind w:left="0" w:firstLine="284"/>
        <w:jc w:val="both"/>
      </w:pPr>
      <w:r w:rsidRPr="00167565">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549C4" w:rsidRDefault="008549C4" w:rsidP="00D75431">
      <w:pPr>
        <w:numPr>
          <w:ilvl w:val="1"/>
          <w:numId w:val="4"/>
        </w:numPr>
        <w:ind w:left="0" w:firstLine="0"/>
        <w:jc w:val="both"/>
      </w:pPr>
      <w:r w:rsidRPr="00167565">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AE681D" w:rsidRDefault="00AE681D" w:rsidP="00AE681D">
      <w:pPr>
        <w:ind w:left="660"/>
        <w:jc w:val="both"/>
      </w:pPr>
    </w:p>
    <w:p w:rsidR="00AE681D" w:rsidRDefault="00AE681D" w:rsidP="00AE681D">
      <w:pPr>
        <w:jc w:val="both"/>
      </w:pPr>
      <w:r>
        <w:t xml:space="preserve">                      </w:t>
      </w:r>
    </w:p>
    <w:p w:rsidR="00AE681D" w:rsidRDefault="00AE681D" w:rsidP="00AE681D">
      <w:pPr>
        <w:jc w:val="both"/>
      </w:pPr>
    </w:p>
    <w:p w:rsidR="00AE681D" w:rsidRDefault="00AE681D" w:rsidP="00AE681D">
      <w:pPr>
        <w:jc w:val="both"/>
      </w:pPr>
      <w:r>
        <w:t xml:space="preserve">                                        15</w:t>
      </w:r>
      <w:r w:rsidRPr="00261943">
        <w:t>.</w:t>
      </w:r>
      <w:r>
        <w:tab/>
        <w:t>АНТИКОРРУПЦИОННАЯ ОГОВОРКА</w:t>
      </w:r>
    </w:p>
    <w:p w:rsidR="00AE681D" w:rsidRDefault="00AE681D" w:rsidP="00AE681D">
      <w:pPr>
        <w:jc w:val="both"/>
      </w:pPr>
    </w:p>
    <w:p w:rsidR="00EA07C3" w:rsidRDefault="00AE681D" w:rsidP="00EA07C3">
      <w:pPr>
        <w:jc w:val="both"/>
      </w:pPr>
      <w:r>
        <w:t>15.1.</w:t>
      </w:r>
      <w:r w:rsidR="00EA07C3" w:rsidRPr="00EA07C3">
        <w:t xml:space="preserve"> </w:t>
      </w:r>
      <w:r w:rsidR="00EA07C3">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A07C3" w:rsidRDefault="00EA07C3" w:rsidP="00EA07C3">
      <w:pPr>
        <w:jc w:val="both"/>
      </w:pPr>
      <w:r>
        <w:t>15.2.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A07C3" w:rsidRDefault="00EA07C3" w:rsidP="00EA07C3">
      <w:pPr>
        <w:jc w:val="both"/>
      </w:pPr>
      <w:r>
        <w:t>15.3.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533C8D" w:rsidRDefault="00EA07C3" w:rsidP="00EA07C3">
      <w:pPr>
        <w:jc w:val="both"/>
      </w:pPr>
      <w:r>
        <w:t>15.4.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533C8D" w:rsidRDefault="00533C8D" w:rsidP="00AE681D">
      <w:pPr>
        <w:jc w:val="both"/>
      </w:pPr>
    </w:p>
    <w:p w:rsidR="00533C8D" w:rsidRDefault="00533C8D" w:rsidP="00AE681D">
      <w:pPr>
        <w:jc w:val="both"/>
      </w:pPr>
    </w:p>
    <w:p w:rsidR="00533C8D" w:rsidRPr="00533C8D" w:rsidRDefault="00533C8D" w:rsidP="00533C8D">
      <w:pPr>
        <w:jc w:val="center"/>
      </w:pPr>
      <w:r w:rsidRPr="00533C8D">
        <w:t>16</w:t>
      </w:r>
      <w:r>
        <w:t>.ЗАВЕРЕНИЯ ПОСТАВЩИКА ОБ ОБСТОЯТЕЛЬСТВАХ</w:t>
      </w:r>
      <w:r w:rsidRPr="00533C8D">
        <w:t>,</w:t>
      </w:r>
      <w:r>
        <w:t xml:space="preserve"> ИМЕЮЩИХ                                     ДЛЯ ПОКУПАТЕЛЯ СУЩЕСТВЕННОЕ ЗНАЧЕНИЕ</w:t>
      </w:r>
    </w:p>
    <w:p w:rsidR="00533C8D" w:rsidRPr="00533C8D" w:rsidRDefault="00533C8D" w:rsidP="00AE681D">
      <w:pPr>
        <w:jc w:val="both"/>
      </w:pPr>
    </w:p>
    <w:p w:rsidR="00533C8D" w:rsidRPr="005D1A04" w:rsidRDefault="00533C8D" w:rsidP="00AE681D">
      <w:pPr>
        <w:jc w:val="both"/>
      </w:pPr>
      <w:r>
        <w:t>16</w:t>
      </w:r>
      <w:r w:rsidRPr="00533C8D">
        <w:t>.</w:t>
      </w:r>
      <w:r>
        <w:t>1</w:t>
      </w:r>
      <w:r w:rsidRPr="00533C8D">
        <w:t>.</w:t>
      </w:r>
      <w:r>
        <w:t xml:space="preserve">Поставщик заверяет </w:t>
      </w:r>
      <w:r w:rsidR="005D1A04">
        <w:t>Покупателя</w:t>
      </w:r>
      <w:r w:rsidR="005D1A04" w:rsidRPr="00533C8D">
        <w:t>,</w:t>
      </w:r>
      <w:r w:rsidR="005D1A04">
        <w:t xml:space="preserve"> что</w:t>
      </w:r>
      <w:r>
        <w:t xml:space="preserve"> обладает необходимой авторизацией или партнерским статусом производителя или специально уполномоченного им </w:t>
      </w:r>
      <w:r w:rsidR="005D1A04">
        <w:t>лица (</w:t>
      </w:r>
      <w:r>
        <w:t xml:space="preserve">официального </w:t>
      </w:r>
      <w:r w:rsidR="005D1A04">
        <w:t>дистрибьютера</w:t>
      </w:r>
      <w:r w:rsidR="005D1A04" w:rsidRPr="00533C8D">
        <w:t>,</w:t>
      </w:r>
      <w:r w:rsidR="005D1A04">
        <w:t xml:space="preserve"> дилера</w:t>
      </w:r>
      <w:r>
        <w:t xml:space="preserve"> и т</w:t>
      </w:r>
      <w:r w:rsidRPr="00533C8D">
        <w:t>.</w:t>
      </w:r>
      <w:r>
        <w:t>п</w:t>
      </w:r>
      <w:r w:rsidRPr="00533C8D">
        <w:t>.</w:t>
      </w:r>
      <w:r w:rsidR="005D1A04" w:rsidRPr="005D1A04">
        <w:t>)</w:t>
      </w:r>
      <w:r w:rsidR="005D1A04">
        <w:t>, позволяющей ему осуществлять поставку оборудования в соответствии с условиями настоящего Договора (далее для целей Договора-Авторизация)</w:t>
      </w:r>
      <w:r w:rsidR="005D1A04" w:rsidRPr="005D1A04">
        <w:t>.</w:t>
      </w:r>
      <w:r w:rsidR="005D1A04">
        <w:t xml:space="preserve">Поставщик осведомлен о том </w:t>
      </w:r>
      <w:r w:rsidR="005D1A04" w:rsidRPr="005D1A04">
        <w:t>,</w:t>
      </w:r>
      <w:r w:rsidR="005D1A04">
        <w:t>что наличие Авторизации является обстоятельством</w:t>
      </w:r>
      <w:r w:rsidR="005D1A04" w:rsidRPr="005D1A04">
        <w:t>,</w:t>
      </w:r>
      <w:r w:rsidR="005D1A04">
        <w:t xml:space="preserve"> имеющим для Покупателя существенное значение для заключения Договора и исполнения обязательств по нему</w:t>
      </w:r>
      <w:r w:rsidR="005D1A04" w:rsidRPr="005D1A04">
        <w:t>.</w:t>
      </w:r>
    </w:p>
    <w:p w:rsidR="008549C4" w:rsidRPr="00167565" w:rsidRDefault="008549C4" w:rsidP="00545FC1">
      <w:pPr>
        <w:ind w:firstLine="284"/>
        <w:jc w:val="both"/>
      </w:pPr>
    </w:p>
    <w:p w:rsidR="008549C4" w:rsidRPr="005D1A04" w:rsidRDefault="008549C4" w:rsidP="005D1A04">
      <w:pPr>
        <w:pStyle w:val="a3"/>
        <w:numPr>
          <w:ilvl w:val="0"/>
          <w:numId w:val="30"/>
        </w:numPr>
      </w:pPr>
      <w:r w:rsidRPr="005D1A04">
        <w:t>ОТВЕТСТВЕННОСТЬ СТОРОН</w:t>
      </w:r>
    </w:p>
    <w:p w:rsidR="008549C4" w:rsidRPr="004E2F35" w:rsidRDefault="008549C4" w:rsidP="00545FC1">
      <w:pPr>
        <w:ind w:firstLine="284"/>
        <w:jc w:val="both"/>
        <w:rPr>
          <w:highlight w:val="yellow"/>
        </w:rPr>
      </w:pPr>
    </w:p>
    <w:p w:rsidR="005D1A04" w:rsidRDefault="005D1A04" w:rsidP="005D1A04">
      <w:pPr>
        <w:jc w:val="both"/>
      </w:pPr>
      <w:r w:rsidRPr="005D1A04">
        <w:t>17.1.</w:t>
      </w:r>
      <w:r w:rsidR="008549C4" w:rsidRPr="005D1A04">
        <w:t xml:space="preserve">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w:t>
      </w:r>
      <w:r>
        <w:t>ательством Российской Федерации</w:t>
      </w:r>
    </w:p>
    <w:p w:rsidR="005D1A04" w:rsidRDefault="005D1A04" w:rsidP="005D1A04">
      <w:pPr>
        <w:jc w:val="both"/>
      </w:pPr>
      <w:r w:rsidRPr="005D1A04">
        <w:t>17.2.За нарушение Поставщиком сроков подписания заказа, установленных настоящим Договором, Покупатель вправе, в зависимости от продолжительности нарушенных сроков взыскать с Поставщика неустойку:</w:t>
      </w:r>
    </w:p>
    <w:p w:rsidR="005D1A04" w:rsidRDefault="005D1A04" w:rsidP="005D1A04">
      <w:pPr>
        <w:jc w:val="both"/>
      </w:pPr>
      <w:r>
        <w:t>17</w:t>
      </w:r>
      <w:r w:rsidRPr="005D1A04">
        <w:t>.2.1.</w:t>
      </w:r>
      <w:r>
        <w:t>в форме пени в размере 0</w:t>
      </w:r>
      <w:r w:rsidRPr="005D1A04">
        <w:t>,</w:t>
      </w:r>
      <w:r>
        <w:t xml:space="preserve">1%(ноль целых одну десятую процента) от </w:t>
      </w:r>
      <w:r w:rsidR="00105D6B">
        <w:t>цены, указанной</w:t>
      </w:r>
      <w:r>
        <w:t xml:space="preserve"> </w:t>
      </w:r>
      <w:r w:rsidR="00105D6B">
        <w:t>в соответствующем проекте Заказа</w:t>
      </w:r>
      <w:r w:rsidR="00105D6B" w:rsidRPr="00105D6B">
        <w:t>,</w:t>
      </w:r>
      <w:r w:rsidR="00105D6B">
        <w:t xml:space="preserve"> за каждый день просрочки</w:t>
      </w:r>
      <w:r w:rsidR="00105D6B" w:rsidRPr="00105D6B">
        <w:t>;</w:t>
      </w:r>
      <w:r w:rsidR="00105D6B">
        <w:t xml:space="preserve"> за просрочку подписания Заказа не более 10(десяти) дней</w:t>
      </w:r>
      <w:r w:rsidR="00105D6B" w:rsidRPr="00105D6B">
        <w:t>.</w:t>
      </w:r>
    </w:p>
    <w:p w:rsidR="00105D6B" w:rsidRDefault="00105D6B" w:rsidP="005D1A04">
      <w:pPr>
        <w:jc w:val="both"/>
      </w:pPr>
      <w:r w:rsidRPr="00105D6B">
        <w:t>17.2.2</w:t>
      </w:r>
      <w:r>
        <w:t xml:space="preserve"> в форме штрафа в размере 2%(два процента) от цены</w:t>
      </w:r>
      <w:r w:rsidRPr="00105D6B">
        <w:t>,</w:t>
      </w:r>
      <w:r>
        <w:t xml:space="preserve"> указанной в соответствующем проекте Заказа</w:t>
      </w:r>
      <w:r w:rsidRPr="00105D6B">
        <w:t>;</w:t>
      </w:r>
      <w:r>
        <w:t xml:space="preserve"> за просрочку подписания Заказа более чем на 10(десять) рабочих дней</w:t>
      </w:r>
      <w:r w:rsidRPr="00105D6B">
        <w:t>.</w:t>
      </w:r>
      <w:r>
        <w:t xml:space="preserve"> В случае взыскания штрафа в соответствии с настоящим пунктом</w:t>
      </w:r>
      <w:r w:rsidRPr="00105D6B">
        <w:t>,</w:t>
      </w:r>
      <w:r>
        <w:t xml:space="preserve"> пени</w:t>
      </w:r>
      <w:r w:rsidRPr="00105D6B">
        <w:t>,</w:t>
      </w:r>
      <w:r>
        <w:t xml:space="preserve"> предусмотренные в п</w:t>
      </w:r>
      <w:r w:rsidRPr="00105D6B">
        <w:t>.</w:t>
      </w:r>
      <w:r>
        <w:t>17</w:t>
      </w:r>
      <w:r w:rsidRPr="00105D6B">
        <w:t>.2.1.</w:t>
      </w:r>
      <w:r>
        <w:t>не начисляются и не выплачиваются</w:t>
      </w:r>
      <w:r w:rsidRPr="00105D6B">
        <w:t>.</w:t>
      </w:r>
    </w:p>
    <w:p w:rsidR="008549C4" w:rsidRDefault="008549C4" w:rsidP="005D1A04">
      <w:pPr>
        <w:jc w:val="both"/>
      </w:pPr>
      <w:r w:rsidRPr="00DA4D93">
        <w:t xml:space="preserve"> </w:t>
      </w:r>
      <w:r w:rsidR="00105D6B" w:rsidRPr="00DA4D93">
        <w:t>17</w:t>
      </w:r>
      <w:r w:rsidR="00105D6B" w:rsidRPr="00105D6B">
        <w:t>.3.</w:t>
      </w:r>
      <w:r w:rsidRPr="00105D6B">
        <w:t>Если иное не предусмотрено настоящим Договором, за нарушение Поставщиком сроков</w:t>
      </w:r>
      <w:r w:rsidR="00105D6B" w:rsidRPr="00105D6B">
        <w:t xml:space="preserve"> (кроме сроков подписания Заказа)</w:t>
      </w:r>
      <w:r w:rsidRPr="00105D6B">
        <w:t xml:space="preserve"> исполнения обязательств, предусмотренных Договором (Заказом), Покупатель вправе взыскать с Поставщика неустойку в размере 0,</w:t>
      </w:r>
      <w:r w:rsidR="00105D6B" w:rsidRPr="00105D6B">
        <w:t>1</w:t>
      </w:r>
      <w:r w:rsidRPr="00105D6B">
        <w:t xml:space="preserve"> процента (0,</w:t>
      </w:r>
      <w:r w:rsidR="00105D6B" w:rsidRPr="00105D6B">
        <w:t>1%) от цены Оборудования, указанной в соответствующем Заказе</w:t>
      </w:r>
      <w:r w:rsidRPr="00105D6B">
        <w:t>, за каждый день просрочки</w:t>
      </w:r>
      <w:r w:rsidR="00105D6B" w:rsidRPr="00105D6B">
        <w:t>.</w:t>
      </w:r>
    </w:p>
    <w:p w:rsidR="008549C4" w:rsidRDefault="00DA4D93" w:rsidP="00DA4D93">
      <w:pPr>
        <w:jc w:val="both"/>
      </w:pPr>
      <w:bookmarkStart w:id="0" w:name="_Ref77655054"/>
      <w:r w:rsidRPr="00DA4D93">
        <w:t xml:space="preserve">17.4. </w:t>
      </w:r>
      <w:r w:rsidR="008549C4" w:rsidRPr="00DA4D93">
        <w:t>В случае просрочки платежа, указан</w:t>
      </w:r>
      <w:r w:rsidRPr="00DA4D93">
        <w:t>ного в п. 3.5</w:t>
      </w:r>
      <w:r w:rsidR="008549C4" w:rsidRPr="00DA4D93">
        <w:t>.</w:t>
      </w:r>
      <w:r w:rsidR="00924CE9" w:rsidRPr="00DA4D93">
        <w:t>2</w:t>
      </w:r>
      <w:r w:rsidR="008549C4" w:rsidRPr="00DA4D93">
        <w:t xml:space="preserve"> настоящего Договора, Поставщик вправе взыскать с Покупателя за каждый день просрочки неустойку в размере 1/365 действующей</w:t>
      </w:r>
      <w:r w:rsidRPr="00DA4D93">
        <w:t xml:space="preserve"> ключевой ставки Центрального</w:t>
      </w:r>
      <w:r w:rsidR="008549C4" w:rsidRPr="00DA4D93">
        <w:t xml:space="preserve"> банка Российской Федерации, определённой на дату составления Поставщиком соответствующей претензии</w:t>
      </w:r>
      <w:r w:rsidRPr="00DA4D93">
        <w:t>, от суммы просроченного платежа. Неустойка</w:t>
      </w:r>
      <w:r w:rsidR="00924CE9" w:rsidRPr="00DA4D93">
        <w:t xml:space="preserve"> за просрочку оплаты Покупате</w:t>
      </w:r>
      <w:r w:rsidRPr="00DA4D93">
        <w:t>лем платежа, указанного в п. 3.5</w:t>
      </w:r>
      <w:r w:rsidR="00924CE9" w:rsidRPr="00DA4D93">
        <w:t>.1 настоящего договора не начисляется и не уплачивается.</w:t>
      </w:r>
    </w:p>
    <w:p w:rsidR="00DA4D93" w:rsidRDefault="00DA4D93" w:rsidP="00DA4D93">
      <w:pPr>
        <w:jc w:val="both"/>
      </w:pPr>
      <w:r w:rsidRPr="00DA4D93">
        <w:t xml:space="preserve">17.5. </w:t>
      </w:r>
      <w:r>
        <w:t>Покупатель вправе взыскать с Поставщика штраф в размере 3%(трех процентов) от цены Договора</w:t>
      </w:r>
      <w:r w:rsidRPr="00DA4D93">
        <w:t>,</w:t>
      </w:r>
      <w:r>
        <w:t xml:space="preserve"> в случае выявления недостоверности и (или)нарушения заверений об обстоятельствах</w:t>
      </w:r>
      <w:r w:rsidRPr="00DA4D93">
        <w:t>,</w:t>
      </w:r>
      <w:r>
        <w:t xml:space="preserve"> предусмотренных разделом 16 Договора</w:t>
      </w:r>
      <w:r w:rsidRPr="00DA4D93">
        <w:t>,</w:t>
      </w:r>
      <w:r>
        <w:t xml:space="preserve"> под которым понимается одно или совокупность следующих обстоятельств (далее для целей Договора-Недостоверность заверения об Авторизации и/или Недостоверность заверения о возможности привлечения сертифицированных Производителем сервисных центров по ремонту Оборудования):</w:t>
      </w:r>
    </w:p>
    <w:p w:rsidR="00DA4D93" w:rsidRDefault="00DA4D93" w:rsidP="00DA4D93">
      <w:pPr>
        <w:jc w:val="both"/>
      </w:pPr>
      <w:r>
        <w:t>17</w:t>
      </w:r>
      <w:r w:rsidRPr="0050534E">
        <w:t>.5.1.</w:t>
      </w:r>
      <w:r>
        <w:t>Отсутствие у Поставщика Авторизации</w:t>
      </w:r>
    </w:p>
    <w:p w:rsidR="00DA4D93" w:rsidRPr="00BF73D3" w:rsidRDefault="00DA4D93" w:rsidP="00DA4D93">
      <w:pPr>
        <w:jc w:val="both"/>
      </w:pPr>
      <w:r>
        <w:t>17</w:t>
      </w:r>
      <w:r w:rsidRPr="0050534E">
        <w:t>.5.2.</w:t>
      </w:r>
      <w:r w:rsidR="0050534E">
        <w:t>исполнение гарантийных обязательств несертифицированными Производителем сервисными центрами</w:t>
      </w:r>
      <w:r w:rsidR="00BF73D3">
        <w:t xml:space="preserve"> по ремонту Оборудования в нарушение п</w:t>
      </w:r>
      <w:r w:rsidR="00BF73D3" w:rsidRPr="00BF73D3">
        <w:t>.</w:t>
      </w:r>
      <w:r w:rsidR="00BF73D3">
        <w:t>16</w:t>
      </w:r>
      <w:r w:rsidR="00BF73D3" w:rsidRPr="00BF73D3">
        <w:t xml:space="preserve">.2 </w:t>
      </w:r>
      <w:r w:rsidR="00BF73D3">
        <w:t>Договора</w:t>
      </w:r>
      <w:r w:rsidR="00BF73D3" w:rsidRPr="00BF73D3">
        <w:t>.</w:t>
      </w:r>
    </w:p>
    <w:p w:rsidR="00BF73D3" w:rsidRPr="00BF73D3" w:rsidRDefault="00BF73D3" w:rsidP="00DA4D93">
      <w:pPr>
        <w:jc w:val="both"/>
      </w:pPr>
      <w:r w:rsidRPr="00BF73D3">
        <w:t>17.5.3.</w:t>
      </w:r>
      <w:r>
        <w:t>Непредставление Поставщиком письменного подтверждения о наличии Авторизации по требованию Покупателя</w:t>
      </w:r>
      <w:r w:rsidRPr="00F22CA7">
        <w:t>,</w:t>
      </w:r>
      <w:r>
        <w:t xml:space="preserve"> направленному в соответствии с Договором</w:t>
      </w:r>
      <w:r w:rsidRPr="00BF73D3">
        <w:t>.</w:t>
      </w:r>
    </w:p>
    <w:p w:rsidR="00BF73D3" w:rsidRPr="00BF73D3" w:rsidRDefault="00BF73D3" w:rsidP="00DA4D93">
      <w:pPr>
        <w:jc w:val="both"/>
      </w:pPr>
      <w:r w:rsidRPr="00BF73D3">
        <w:t xml:space="preserve">17.5.4. Непредставление Поставщиком письменного подтверждения </w:t>
      </w:r>
      <w:r>
        <w:t>в соответствии с п</w:t>
      </w:r>
      <w:r w:rsidRPr="00BF73D3">
        <w:t>.</w:t>
      </w:r>
      <w:r>
        <w:t>16</w:t>
      </w:r>
      <w:r w:rsidRPr="00BF73D3">
        <w:t>.</w:t>
      </w:r>
      <w:r>
        <w:t>2 Договора</w:t>
      </w:r>
      <w:r w:rsidRPr="00BF73D3">
        <w:t>.</w:t>
      </w:r>
    </w:p>
    <w:p w:rsidR="00BF73D3" w:rsidRDefault="00BF73D3" w:rsidP="00DA4D93">
      <w:pPr>
        <w:jc w:val="both"/>
      </w:pPr>
      <w:r w:rsidRPr="00BF73D3">
        <w:t>17.5.5.</w:t>
      </w:r>
      <w:r>
        <w:t>Выявление иных оснований</w:t>
      </w:r>
      <w:r w:rsidRPr="00BF73D3">
        <w:t>,</w:t>
      </w:r>
      <w:r>
        <w:t xml:space="preserve"> не указанных в пп</w:t>
      </w:r>
      <w:r w:rsidRPr="00BF73D3">
        <w:t>.17.5.1-17.5.4,</w:t>
      </w:r>
      <w:r>
        <w:t xml:space="preserve"> которые явным образом свидетельствуют о недостоверности и (или) нарушении заверений и гарантий</w:t>
      </w:r>
      <w:r w:rsidRPr="00BF73D3">
        <w:t>,</w:t>
      </w:r>
      <w:r>
        <w:t xml:space="preserve"> предусмотренных разделом 16 Договора (в том числе</w:t>
      </w:r>
      <w:r w:rsidRPr="00BF73D3">
        <w:t>,</w:t>
      </w:r>
      <w:r>
        <w:t xml:space="preserve"> но не ограничиваясь: предоставление Поставщиком заведомо ложных и</w:t>
      </w:r>
      <w:r w:rsidRPr="00BF73D3">
        <w:t>/</w:t>
      </w:r>
      <w:r>
        <w:t>или недостоверных сведений об Авторизации или выполнение гарантийных обязательств сертифицированным Производителем сервисными центрами по ремонту Оборудования)</w:t>
      </w:r>
      <w:r w:rsidRPr="00BF73D3">
        <w:t>.</w:t>
      </w:r>
    </w:p>
    <w:p w:rsidR="00A7129B" w:rsidRPr="00A7129B" w:rsidRDefault="00A7129B" w:rsidP="00DA4D93">
      <w:pPr>
        <w:jc w:val="both"/>
      </w:pPr>
      <w:r w:rsidRPr="00A7129B">
        <w:t xml:space="preserve">17.5.6. </w:t>
      </w:r>
      <w:r>
        <w:t>Поставщик не может быть привлечен к ответственности в соответствии с настоящим пунктом</w:t>
      </w:r>
      <w:r w:rsidRPr="00A7129B">
        <w:t>,</w:t>
      </w:r>
      <w:r>
        <w:t xml:space="preserve"> если после заключения Договора действие Авторизации было прекращено по обстоятельствам</w:t>
      </w:r>
      <w:r w:rsidRPr="00A7129B">
        <w:t>,</w:t>
      </w:r>
      <w:r>
        <w:t xml:space="preserve"> не зависящим от Поставщика</w:t>
      </w:r>
      <w:r w:rsidRPr="00A7129B">
        <w:t>,</w:t>
      </w:r>
      <w:r>
        <w:t xml:space="preserve"> и о возникновении которых Поставщику при разумном ведении дел не могло быть известно (при этом </w:t>
      </w:r>
      <w:r w:rsidRPr="00A7129B">
        <w:t>,</w:t>
      </w:r>
      <w:r>
        <w:t>истечение срока Авторизации и непринятие мер по её продлению к обстоятельствам</w:t>
      </w:r>
      <w:r w:rsidRPr="00A7129B">
        <w:t>,</w:t>
      </w:r>
      <w:r>
        <w:t xml:space="preserve"> исключающим ответственность</w:t>
      </w:r>
      <w:r w:rsidRPr="00A7129B">
        <w:t>,</w:t>
      </w:r>
      <w:r>
        <w:t xml:space="preserve"> не относится</w:t>
      </w:r>
      <w:r w:rsidRPr="00A7129B">
        <w:t>,</w:t>
      </w:r>
      <w:r>
        <w:t xml:space="preserve"> поскольку зависит от Поставщика)</w:t>
      </w:r>
      <w:r w:rsidRPr="00A7129B">
        <w:t>.</w:t>
      </w:r>
      <w:r>
        <w:t>Обо всех случаях прекращения действия Авторизации Поставщик должен уведомить Покупателя в разумный срок</w:t>
      </w:r>
      <w:r w:rsidRPr="00A7129B">
        <w:t>.</w:t>
      </w:r>
    </w:p>
    <w:p w:rsidR="008549C4" w:rsidRPr="00A7129B" w:rsidRDefault="00A7129B" w:rsidP="00A7129B">
      <w:pPr>
        <w:jc w:val="both"/>
      </w:pPr>
      <w:r w:rsidRPr="00A7129B">
        <w:t>17.6.</w:t>
      </w:r>
      <w:r w:rsidR="008549C4" w:rsidRPr="00A7129B">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0"/>
    </w:p>
    <w:p w:rsidR="008549C4" w:rsidRPr="00A7129B" w:rsidRDefault="00A7129B" w:rsidP="00A7129B">
      <w:pPr>
        <w:jc w:val="both"/>
      </w:pPr>
      <w:r w:rsidRPr="00A7129B">
        <w:t>17.7.</w:t>
      </w:r>
      <w:r w:rsidR="008549C4" w:rsidRPr="00A7129B">
        <w:t xml:space="preserve">Стороны уплачивают неустойку, предусмотренную Договором, в течение 10 (десяти) рабочих дней со дня получения соответствующего требования в </w:t>
      </w:r>
      <w:r w:rsidRPr="00A7129B">
        <w:t>письменной форме</w:t>
      </w:r>
      <w:r w:rsidR="00924CE9" w:rsidRPr="00A7129B">
        <w:t xml:space="preserve">. </w:t>
      </w:r>
      <w:r w:rsidR="008549C4" w:rsidRPr="00A7129B">
        <w:t>Уплата неустойки не освобождает Сторону, нарушившую Договор, от исполнения своих обязательств в натуре.</w:t>
      </w:r>
    </w:p>
    <w:p w:rsidR="006077AF" w:rsidRDefault="006077AF" w:rsidP="006077AF">
      <w:pPr>
        <w:jc w:val="both"/>
      </w:pPr>
    </w:p>
    <w:p w:rsidR="008549C4" w:rsidRPr="00167565" w:rsidRDefault="008549C4" w:rsidP="00545FC1">
      <w:pPr>
        <w:ind w:firstLine="284"/>
        <w:jc w:val="both"/>
      </w:pPr>
    </w:p>
    <w:p w:rsidR="008549C4" w:rsidRPr="00167565" w:rsidRDefault="008549C4" w:rsidP="0050534E">
      <w:pPr>
        <w:pStyle w:val="a3"/>
        <w:numPr>
          <w:ilvl w:val="0"/>
          <w:numId w:val="31"/>
        </w:numPr>
        <w:jc w:val="center"/>
      </w:pPr>
      <w:r w:rsidRPr="00167565">
        <w:t>ОБСТОЯТЕЛЬСТВА НЕПРЕОДОЛИМОЙ СИЛЫ</w:t>
      </w:r>
    </w:p>
    <w:p w:rsidR="0050534E" w:rsidRDefault="0050534E" w:rsidP="0050534E">
      <w:pPr>
        <w:pStyle w:val="a3"/>
        <w:ind w:left="0"/>
        <w:jc w:val="both"/>
      </w:pPr>
    </w:p>
    <w:p w:rsidR="008549C4" w:rsidRDefault="0050534E" w:rsidP="0050534E">
      <w:pPr>
        <w:pStyle w:val="a3"/>
        <w:ind w:left="0"/>
        <w:jc w:val="both"/>
      </w:pPr>
      <w:r w:rsidRPr="0050534E">
        <w:t>18.1.</w:t>
      </w:r>
      <w:r w:rsidR="008549C4" w:rsidRPr="00167565">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50534E" w:rsidRDefault="0050534E" w:rsidP="0050534E">
      <w:pPr>
        <w:pStyle w:val="a3"/>
        <w:ind w:left="0"/>
        <w:jc w:val="both"/>
      </w:pPr>
      <w:r w:rsidRPr="0050534E">
        <w:t xml:space="preserve">18.2. </w:t>
      </w:r>
      <w:r w:rsidR="008549C4" w:rsidRPr="00167565">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549C4" w:rsidRPr="00167565" w:rsidRDefault="0050534E" w:rsidP="0050534E">
      <w:pPr>
        <w:pStyle w:val="a3"/>
        <w:ind w:left="0"/>
        <w:jc w:val="both"/>
      </w:pPr>
      <w:r w:rsidRPr="0050534E">
        <w:t>18.3.</w:t>
      </w:r>
      <w:r w:rsidR="008549C4" w:rsidRPr="00167565">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549C4" w:rsidRPr="00167565" w:rsidRDefault="0050534E" w:rsidP="0050534E">
      <w:pPr>
        <w:jc w:val="both"/>
      </w:pPr>
      <w:r w:rsidRPr="0050534E">
        <w:t>18.4.</w:t>
      </w:r>
      <w:r w:rsidR="008549C4" w:rsidRPr="00167565">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549C4" w:rsidRPr="00167565" w:rsidRDefault="008549C4" w:rsidP="00545FC1">
      <w:pPr>
        <w:ind w:firstLine="284"/>
        <w:jc w:val="both"/>
      </w:pPr>
    </w:p>
    <w:p w:rsidR="008549C4" w:rsidRPr="00167565" w:rsidRDefault="0050534E" w:rsidP="0050534E">
      <w:pPr>
        <w:ind w:left="284"/>
        <w:jc w:val="center"/>
      </w:pPr>
      <w:r w:rsidRPr="00F22CA7">
        <w:t>19.</w:t>
      </w:r>
      <w:r w:rsidR="008549C4" w:rsidRPr="00167565">
        <w:t>РАСТОРЖЕНИЕ ДОГОВОРА</w:t>
      </w:r>
    </w:p>
    <w:p w:rsidR="0050534E" w:rsidRDefault="0050534E" w:rsidP="0050534E">
      <w:pPr>
        <w:jc w:val="both"/>
      </w:pPr>
    </w:p>
    <w:p w:rsidR="008549C4" w:rsidRPr="00167565" w:rsidRDefault="0050534E" w:rsidP="0050534E">
      <w:pPr>
        <w:jc w:val="both"/>
      </w:pPr>
      <w:r w:rsidRPr="0050534E">
        <w:t>19.1.</w:t>
      </w:r>
      <w:r w:rsidR="008549C4" w:rsidRPr="00167565">
        <w:t>Существенным нарушением настоящего Договора признаётся:</w:t>
      </w:r>
    </w:p>
    <w:p w:rsidR="008549C4" w:rsidRPr="00167565" w:rsidRDefault="0050534E" w:rsidP="0050534E">
      <w:pPr>
        <w:jc w:val="both"/>
      </w:pPr>
      <w:r w:rsidRPr="0050534E">
        <w:t>19.1.1.</w:t>
      </w:r>
      <w:r w:rsidR="008549C4" w:rsidRPr="00167565">
        <w:t xml:space="preserve">нарушение Поставщиком обязательств (гарантий), указанных в разделе 4, </w:t>
      </w:r>
      <w:proofErr w:type="spellStart"/>
      <w:r w:rsidR="008549C4" w:rsidRPr="00167565">
        <w:t>п.п</w:t>
      </w:r>
      <w:proofErr w:type="spellEnd"/>
      <w:r w:rsidR="008549C4" w:rsidRPr="00167565">
        <w:t>. 5.</w:t>
      </w:r>
      <w:r w:rsidR="006077AF">
        <w:t>2</w:t>
      </w:r>
      <w:r w:rsidR="008549C4" w:rsidRPr="00167565">
        <w:t>, 5.13, 6.1, 7.1, 8.1, 9.2, разделе 12</w:t>
      </w:r>
      <w:r w:rsidRPr="0050534E">
        <w:t>,16</w:t>
      </w:r>
      <w:r w:rsidR="008549C4" w:rsidRPr="00167565">
        <w:t xml:space="preserve"> настоящего Договора, а равно нарушение срока исполнения Поставщиком какого-либо своего обязательства более чем на 3 (три) месяца;</w:t>
      </w:r>
    </w:p>
    <w:p w:rsidR="008549C4" w:rsidRPr="00167565" w:rsidRDefault="0050534E" w:rsidP="00A7129B">
      <w:pPr>
        <w:jc w:val="both"/>
      </w:pPr>
      <w:r w:rsidRPr="0050534E">
        <w:t>19.1.2.</w:t>
      </w:r>
      <w:r w:rsidR="008549C4" w:rsidRPr="00167565">
        <w:t>нарушение Покупателем срока осуществления платежа, указ</w:t>
      </w:r>
      <w:r>
        <w:t>анного в п. 3.5</w:t>
      </w:r>
      <w:r w:rsidR="008549C4" w:rsidRPr="00167565">
        <w:t>.</w:t>
      </w:r>
      <w:r w:rsidR="006077AF">
        <w:t>2</w:t>
      </w:r>
      <w:r w:rsidR="008549C4" w:rsidRPr="00167565">
        <w:t xml:space="preserve"> настоящего Договора, более чем на 3 (три) месяца;</w:t>
      </w:r>
    </w:p>
    <w:p w:rsidR="008549C4" w:rsidRDefault="00A7129B" w:rsidP="00A7129B">
      <w:pPr>
        <w:jc w:val="both"/>
      </w:pPr>
      <w:r w:rsidRPr="00A7129B">
        <w:t>19.1.3.</w:t>
      </w:r>
      <w:r w:rsidR="008549C4" w:rsidRPr="00167565">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A7129B" w:rsidRDefault="00A7129B" w:rsidP="00A7129B">
      <w:pPr>
        <w:jc w:val="both"/>
      </w:pPr>
      <w:r w:rsidRPr="00A7129B">
        <w:t>19.2.</w:t>
      </w:r>
      <w:r>
        <w:t>Покупатель</w:t>
      </w:r>
      <w:r w:rsidRPr="00A7129B">
        <w:t>,</w:t>
      </w:r>
      <w:r>
        <w:t xml:space="preserve"> в случае выявления Недостоверности заверения об Авторизации и</w:t>
      </w:r>
      <w:r w:rsidRPr="00A7129B">
        <w:t>/</w:t>
      </w:r>
      <w:r>
        <w:t>или Недостоверности заверения о возможности привлечения сертифицированных Производителем</w:t>
      </w:r>
      <w:r w:rsidR="000F50D0">
        <w:t xml:space="preserve"> сервисных центров по ремонту Оборудования нар\яду с правом требовать выплаты штрафа</w:t>
      </w:r>
      <w:r w:rsidR="000F50D0" w:rsidRPr="000F50D0">
        <w:t>,</w:t>
      </w:r>
      <w:r w:rsidR="000F50D0">
        <w:t xml:space="preserve"> предусмотренного Договором</w:t>
      </w:r>
      <w:r w:rsidR="000F50D0" w:rsidRPr="000F50D0">
        <w:t>,</w:t>
      </w:r>
      <w:r w:rsidR="000F50D0">
        <w:t xml:space="preserve"> вправе отказаться от исполнения Договора</w:t>
      </w:r>
      <w:r w:rsidR="000F50D0" w:rsidRPr="000F50D0">
        <w:t>.</w:t>
      </w:r>
      <w:r w:rsidR="000F50D0">
        <w:t xml:space="preserve"> Право Покупателя на отказ от Договора в этом случае может быть реализовано в судебном порядке либо посредством одностороннего внесудебного отказа от исполнения Договора</w:t>
      </w:r>
      <w:r w:rsidR="000F50D0" w:rsidRPr="000F50D0">
        <w:t>,</w:t>
      </w:r>
      <w:r w:rsidR="000F50D0">
        <w:t xml:space="preserve"> по выбору Покупателя</w:t>
      </w:r>
      <w:r w:rsidR="000F50D0" w:rsidRPr="000F50D0">
        <w:t>.</w:t>
      </w:r>
    </w:p>
    <w:p w:rsidR="000F50D0" w:rsidRDefault="000F50D0" w:rsidP="000F50D0">
      <w:pPr>
        <w:jc w:val="both"/>
      </w:pPr>
      <w:r>
        <w:t>19</w:t>
      </w:r>
      <w:r w:rsidRPr="000F50D0">
        <w:t>.3.</w:t>
      </w:r>
      <w:r>
        <w:t>В случае существенного нарушения настоящего Договора одной Стороной</w:t>
      </w:r>
      <w:r w:rsidRPr="000F50D0">
        <w:t>,</w:t>
      </w:r>
      <w:r>
        <w:t xml:space="preserve"> другая Сторона вправе расторгнуть настоящий договор в одностороннем внесудебном порядке</w:t>
      </w:r>
      <w:r w:rsidRPr="000F50D0">
        <w:t>,</w:t>
      </w:r>
      <w:r>
        <w:t xml:space="preserve"> и(или) заявить иные требования</w:t>
      </w:r>
      <w:r w:rsidRPr="000F50D0">
        <w:t>,</w:t>
      </w:r>
      <w:r>
        <w:t xml:space="preserve"> определённые согласно законодательству Российской Федерации</w:t>
      </w:r>
      <w:r w:rsidRPr="000F50D0">
        <w:t>.</w:t>
      </w:r>
    </w:p>
    <w:p w:rsidR="008549C4" w:rsidRPr="00167565" w:rsidRDefault="000F50D0" w:rsidP="000F50D0">
      <w:pPr>
        <w:jc w:val="both"/>
      </w:pPr>
      <w:r w:rsidRPr="000F50D0">
        <w:t xml:space="preserve">19.4. </w:t>
      </w:r>
      <w:r w:rsidR="008549C4" w:rsidRPr="00167565">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8549C4" w:rsidRPr="00167565" w:rsidRDefault="008549C4" w:rsidP="006077AF">
      <w:pPr>
        <w:numPr>
          <w:ilvl w:val="1"/>
          <w:numId w:val="28"/>
        </w:numPr>
        <w:ind w:left="0" w:firstLine="0"/>
        <w:jc w:val="both"/>
      </w:pPr>
      <w:r w:rsidRPr="00167565">
        <w:t>В случае расторжения Заказа до момента исполнения Поставщиком своего обязательства передать Оборудование, либо соответствующую партию Оборудования</w:t>
      </w:r>
      <w:r w:rsidR="006077AF">
        <w:t>,</w:t>
      </w:r>
      <w:r w:rsidRPr="00167565">
        <w:t xml:space="preserve"> предусмотренную 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 если иное не предусмотрено Заказом или письменным соглашением Сторон.</w:t>
      </w:r>
    </w:p>
    <w:p w:rsidR="008549C4" w:rsidRPr="00167565" w:rsidRDefault="008549C4" w:rsidP="00545FC1">
      <w:pPr>
        <w:ind w:firstLine="284"/>
        <w:jc w:val="both"/>
      </w:pPr>
    </w:p>
    <w:p w:rsidR="00E73985" w:rsidRPr="00167565" w:rsidRDefault="00E73985" w:rsidP="00545FC1">
      <w:pPr>
        <w:ind w:firstLine="284"/>
        <w:jc w:val="both"/>
      </w:pPr>
    </w:p>
    <w:p w:rsidR="00E73985" w:rsidRPr="00167565" w:rsidRDefault="00E73985" w:rsidP="00545FC1">
      <w:pPr>
        <w:ind w:firstLine="284"/>
        <w:jc w:val="both"/>
      </w:pPr>
    </w:p>
    <w:p w:rsidR="00E73985" w:rsidRPr="00167565" w:rsidRDefault="00E73985" w:rsidP="00545FC1">
      <w:pPr>
        <w:ind w:firstLine="284"/>
        <w:jc w:val="both"/>
      </w:pPr>
    </w:p>
    <w:p w:rsidR="008549C4" w:rsidRPr="00167565" w:rsidRDefault="000F50D0" w:rsidP="000F50D0">
      <w:pPr>
        <w:ind w:left="284"/>
        <w:jc w:val="center"/>
      </w:pPr>
      <w:r w:rsidRPr="000F50D0">
        <w:t>20.</w:t>
      </w:r>
      <w:r w:rsidR="008549C4" w:rsidRPr="00167565">
        <w:t>ПРИМЕНИМОЕ ПРАВО И ПОРЯДОК РАЗРЕШЕНИЯ СПОРОВ</w:t>
      </w:r>
    </w:p>
    <w:p w:rsidR="008549C4" w:rsidRPr="00167565" w:rsidRDefault="008549C4" w:rsidP="00545FC1">
      <w:pPr>
        <w:ind w:firstLine="284"/>
        <w:jc w:val="both"/>
      </w:pPr>
    </w:p>
    <w:p w:rsidR="008549C4" w:rsidRPr="00167565" w:rsidRDefault="000F50D0" w:rsidP="000F50D0">
      <w:pPr>
        <w:pStyle w:val="a3"/>
        <w:numPr>
          <w:ilvl w:val="1"/>
          <w:numId w:val="32"/>
        </w:numPr>
        <w:jc w:val="both"/>
      </w:pPr>
      <w:r w:rsidRPr="000F50D0">
        <w:t xml:space="preserve"> </w:t>
      </w:r>
      <w:r w:rsidR="008549C4" w:rsidRPr="00167565">
        <w:t>Отношения, возникающие на основании настоящего Договора, регулируются правом Российской Федерации.</w:t>
      </w:r>
    </w:p>
    <w:p w:rsidR="008549C4" w:rsidRPr="00167565" w:rsidRDefault="00D960B1" w:rsidP="00D960B1">
      <w:pPr>
        <w:jc w:val="both"/>
      </w:pPr>
      <w:r>
        <w:t>20</w:t>
      </w:r>
      <w:r w:rsidRPr="00D960B1">
        <w:t>.2.</w:t>
      </w:r>
      <w:r w:rsidR="008549C4" w:rsidRPr="00167565">
        <w:t xml:space="preserve">Все споры и разногласия по настоящему </w:t>
      </w:r>
      <w:r w:rsidR="000F50D0">
        <w:t>Договору Стороны разрешают в претензионном порядке</w:t>
      </w:r>
      <w:r w:rsidR="000F50D0" w:rsidRPr="000F50D0">
        <w:t>.</w:t>
      </w:r>
      <w:r w:rsidR="000F50D0">
        <w:t xml:space="preserve"> Срок ответа на претензию не должен превышать 30 календарных дней со дня получения претензии</w:t>
      </w:r>
      <w:r w:rsidR="000F50D0" w:rsidRPr="000F50D0">
        <w:t>.</w:t>
      </w:r>
      <w:r w:rsidR="000F50D0">
        <w:t xml:space="preserve"> Претензии и ответы на претензии направляются в порядке</w:t>
      </w:r>
      <w:r w:rsidR="000F50D0" w:rsidRPr="000F50D0">
        <w:t>,</w:t>
      </w:r>
      <w:r w:rsidR="000F50D0">
        <w:t xml:space="preserve"> предусмотренном в п</w:t>
      </w:r>
      <w:r w:rsidR="000F50D0" w:rsidRPr="000F50D0">
        <w:t>.</w:t>
      </w:r>
      <w:r w:rsidR="000F50D0">
        <w:t>11</w:t>
      </w:r>
      <w:r w:rsidR="000F50D0" w:rsidRPr="000F50D0">
        <w:t>.1</w:t>
      </w:r>
      <w:r w:rsidR="000F50D0">
        <w:t xml:space="preserve"> Договора</w:t>
      </w:r>
      <w:r w:rsidR="008549C4" w:rsidRPr="00167565">
        <w:t>.</w:t>
      </w:r>
    </w:p>
    <w:p w:rsidR="008549C4" w:rsidRPr="00167565" w:rsidRDefault="00D960B1" w:rsidP="00D960B1">
      <w:pPr>
        <w:jc w:val="both"/>
      </w:pPr>
      <w:r w:rsidRPr="00D960B1">
        <w:t>20.3.</w:t>
      </w:r>
      <w:r w:rsidR="008549C4" w:rsidRPr="00167565">
        <w:t xml:space="preserve">Если по итогам </w:t>
      </w:r>
      <w:r>
        <w:t>рассмотрения претензий</w:t>
      </w:r>
      <w:r w:rsidR="008549C4" w:rsidRPr="00167565">
        <w:t xml:space="preserve"> Стороны не достигнут согласия, споры передаются на рассмотрение в Арбитражный суд Республики Башкортостан</w:t>
      </w:r>
      <w:r w:rsidR="008549C4" w:rsidRPr="00167565">
        <w:rPr>
          <w:i/>
        </w:rPr>
        <w:t>.</w:t>
      </w:r>
    </w:p>
    <w:p w:rsidR="008549C4" w:rsidRPr="00167565" w:rsidRDefault="008549C4" w:rsidP="00545FC1">
      <w:pPr>
        <w:ind w:firstLine="284"/>
        <w:jc w:val="both"/>
      </w:pPr>
    </w:p>
    <w:p w:rsidR="00A466E2" w:rsidRDefault="00A466E2" w:rsidP="00D960B1">
      <w:pPr>
        <w:pStyle w:val="a3"/>
        <w:ind w:left="480"/>
        <w:jc w:val="center"/>
      </w:pPr>
    </w:p>
    <w:p w:rsidR="00A466E2" w:rsidRDefault="00A466E2" w:rsidP="00D960B1">
      <w:pPr>
        <w:pStyle w:val="a3"/>
        <w:ind w:left="480"/>
        <w:jc w:val="center"/>
      </w:pPr>
    </w:p>
    <w:p w:rsidR="00A466E2" w:rsidRDefault="00A466E2" w:rsidP="00D960B1">
      <w:pPr>
        <w:pStyle w:val="a3"/>
        <w:ind w:left="480"/>
        <w:jc w:val="center"/>
      </w:pPr>
    </w:p>
    <w:p w:rsidR="006077AF" w:rsidRDefault="00D960B1" w:rsidP="00D960B1">
      <w:pPr>
        <w:pStyle w:val="a3"/>
        <w:ind w:left="480"/>
        <w:jc w:val="center"/>
      </w:pPr>
      <w:r>
        <w:t>21</w:t>
      </w:r>
      <w:r w:rsidRPr="00D960B1">
        <w:t>.</w:t>
      </w:r>
      <w:r w:rsidR="006077AF">
        <w:t>ПРОЧИЕ УСЛОВИЯ</w:t>
      </w:r>
    </w:p>
    <w:p w:rsidR="006077AF" w:rsidRDefault="006077AF" w:rsidP="006077AF">
      <w:pPr>
        <w:pStyle w:val="a3"/>
        <w:ind w:left="480"/>
      </w:pPr>
    </w:p>
    <w:p w:rsidR="006077AF" w:rsidRDefault="00D960B1" w:rsidP="006077AF">
      <w:pPr>
        <w:jc w:val="both"/>
      </w:pPr>
      <w:r>
        <w:t>21.</w:t>
      </w:r>
      <w:r w:rsidRPr="00D960B1">
        <w:t>1</w:t>
      </w:r>
      <w:r w:rsidR="006077AF">
        <w:t xml:space="preserve"> 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6077AF" w:rsidRDefault="00D960B1" w:rsidP="006077AF">
      <w:pPr>
        <w:jc w:val="both"/>
      </w:pPr>
      <w:r>
        <w:t>21.</w:t>
      </w:r>
      <w:r w:rsidRPr="00D960B1">
        <w:t>2.</w:t>
      </w:r>
      <w:r w:rsidR="006077AF">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6077AF" w:rsidRDefault="00D960B1" w:rsidP="006077AF">
      <w:pPr>
        <w:jc w:val="both"/>
      </w:pPr>
      <w:r>
        <w:t>21</w:t>
      </w:r>
      <w:r w:rsidR="006077AF">
        <w:t>.3.</w:t>
      </w:r>
      <w:r>
        <w:t xml:space="preserve"> </w:t>
      </w:r>
      <w:r w:rsidR="006077AF">
        <w:t>Настоящий Договор составлен в двух экземплярах, имеющих равную юридическую силу, по одному для каждой из Сторон.</w:t>
      </w:r>
    </w:p>
    <w:p w:rsidR="006077AF" w:rsidRDefault="00D960B1" w:rsidP="006077AF">
      <w:pPr>
        <w:jc w:val="both"/>
      </w:pPr>
      <w:r>
        <w:t>21</w:t>
      </w:r>
      <w:r w:rsidR="006077AF">
        <w:t>.4. В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согласованного Сторонами Договора.</w:t>
      </w:r>
    </w:p>
    <w:p w:rsidR="006077AF" w:rsidRDefault="00D960B1" w:rsidP="006077AF">
      <w:pPr>
        <w:jc w:val="both"/>
      </w:pPr>
      <w:r>
        <w:t>21</w:t>
      </w:r>
      <w:r w:rsidR="006077AF">
        <w:t>.5. Настоящий Договор вступает в силу с даты его подписания Сторонами и действует до 31 декабря 2017 года включительно или до исчерпания Цены договора, установленной в п.3.1. настоящего Договора, в зависимости от того какое условие наступит раньше.</w:t>
      </w:r>
    </w:p>
    <w:p w:rsidR="006077AF" w:rsidRDefault="006077AF" w:rsidP="006077AF">
      <w:pPr>
        <w:ind w:firstLine="709"/>
        <w:jc w:val="both"/>
      </w:pPr>
      <w:r>
        <w:t>Истечение срока действия Договора не влечет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rsidR="006077AF" w:rsidRDefault="00D960B1" w:rsidP="006077AF">
      <w:pPr>
        <w:jc w:val="both"/>
      </w:pPr>
      <w:r>
        <w:t>21</w:t>
      </w:r>
      <w:r w:rsidR="006077AF">
        <w:t>.6. Если иное не предусмотрено в Заказе, условия, предусмотренные одним Заказом, не распространяются на отношения Сторон по другому Заказу.</w:t>
      </w:r>
    </w:p>
    <w:p w:rsidR="006077AF" w:rsidRDefault="00D960B1" w:rsidP="006077AF">
      <w:pPr>
        <w:jc w:val="both"/>
      </w:pPr>
      <w:r>
        <w:t>21</w:t>
      </w:r>
      <w:r w:rsidR="006077AF">
        <w:t>.7. Приложениями к настоящему Договору являются:</w:t>
      </w:r>
    </w:p>
    <w:p w:rsidR="006077AF" w:rsidRDefault="00D960B1" w:rsidP="006077AF">
      <w:pPr>
        <w:ind w:firstLine="284"/>
        <w:jc w:val="both"/>
      </w:pPr>
      <w:r>
        <w:t>21</w:t>
      </w:r>
      <w:r w:rsidR="006077AF">
        <w:t>.7.1. Приложение № 1 – Спецификация;</w:t>
      </w:r>
    </w:p>
    <w:p w:rsidR="006077AF" w:rsidRDefault="00D960B1" w:rsidP="006077AF">
      <w:pPr>
        <w:ind w:firstLine="284"/>
        <w:jc w:val="both"/>
      </w:pPr>
      <w:r>
        <w:t>21</w:t>
      </w:r>
      <w:r w:rsidR="006077AF">
        <w:t>.7.2. Приложение № 2 – Форма Заказа;</w:t>
      </w:r>
    </w:p>
    <w:p w:rsidR="00E73985" w:rsidRPr="00167565" w:rsidRDefault="00D960B1" w:rsidP="006077AF">
      <w:pPr>
        <w:jc w:val="both"/>
      </w:pPr>
      <w:r>
        <w:t>21.8. Указанные в п. 21</w:t>
      </w:r>
      <w:r w:rsidR="006077AF">
        <w:t>.7 настоящего Договора приложения к настоящему Договору являются его неотъемлемой частью.</w:t>
      </w:r>
    </w:p>
    <w:p w:rsidR="008549C4" w:rsidRPr="00167565" w:rsidRDefault="00A466E2" w:rsidP="00A466E2">
      <w:r>
        <w:t xml:space="preserve">                                     </w:t>
      </w:r>
      <w:r w:rsidRPr="00E866F5">
        <w:t>22.</w:t>
      </w:r>
      <w:r w:rsidR="008549C4" w:rsidRPr="00167565">
        <w:t>РЕКВИЗИТЫ И ПОДПИСИ СТОРОН</w:t>
      </w:r>
    </w:p>
    <w:p w:rsidR="00E73985" w:rsidRPr="00167565" w:rsidRDefault="00E73985" w:rsidP="00545FC1">
      <w:pPr>
        <w:ind w:firstLine="284"/>
      </w:pPr>
    </w:p>
    <w:p w:rsidR="008549C4" w:rsidRPr="00167565" w:rsidRDefault="008549C4" w:rsidP="00545FC1">
      <w:pPr>
        <w:ind w:firstLine="284"/>
        <w:jc w:val="both"/>
      </w:pPr>
      <w:r w:rsidRPr="00167565">
        <w:t>Поставщик</w:t>
      </w:r>
      <w:r w:rsidRPr="00167565">
        <w:tab/>
      </w:r>
      <w:r w:rsidRPr="00167565">
        <w:tab/>
      </w:r>
      <w:r w:rsidRPr="00167565">
        <w:tab/>
      </w:r>
      <w:r w:rsidRPr="00167565">
        <w:tab/>
      </w:r>
      <w:r w:rsidRPr="00167565">
        <w:tab/>
      </w:r>
      <w:r w:rsidRPr="00167565">
        <w:tab/>
        <w:t>Покупатель</w:t>
      </w:r>
    </w:p>
    <w:p w:rsidR="008549C4" w:rsidRPr="00167565" w:rsidRDefault="008549C4" w:rsidP="00545FC1">
      <w:pPr>
        <w:ind w:firstLine="284"/>
        <w:jc w:val="both"/>
      </w:pPr>
    </w:p>
    <w:tbl>
      <w:tblPr>
        <w:tblW w:w="9848" w:type="dxa"/>
        <w:tblInd w:w="-142" w:type="dxa"/>
        <w:tblLook w:val="04A0" w:firstRow="1" w:lastRow="0" w:firstColumn="1" w:lastColumn="0" w:noHBand="0" w:noVBand="1"/>
      </w:tblPr>
      <w:tblGrid>
        <w:gridCol w:w="4962"/>
        <w:gridCol w:w="4886"/>
      </w:tblGrid>
      <w:tr w:rsidR="00E73985" w:rsidRPr="00167565" w:rsidTr="00E73985">
        <w:tc>
          <w:tcPr>
            <w:tcW w:w="4962" w:type="dxa"/>
            <w:shd w:val="clear" w:color="auto" w:fill="auto"/>
            <w:hideMark/>
          </w:tcPr>
          <w:p w:rsidR="006077AF" w:rsidRDefault="00E02BEB" w:rsidP="00E866F5">
            <w:pPr>
              <w:suppressAutoHyphens/>
              <w:rPr>
                <w:lang w:eastAsia="ar-SA"/>
              </w:rPr>
            </w:pPr>
            <w:r>
              <w:rPr>
                <w:lang w:eastAsia="ar-SA"/>
              </w:rPr>
              <w:t>ИНН/КПП 7701153505/7727</w:t>
            </w:r>
            <w:r w:rsidR="00323408">
              <w:rPr>
                <w:lang w:eastAsia="ar-SA"/>
              </w:rPr>
              <w:t>01001</w:t>
            </w:r>
          </w:p>
          <w:p w:rsidR="006077AF" w:rsidRDefault="00323408" w:rsidP="00E866F5">
            <w:pPr>
              <w:suppressAutoHyphens/>
              <w:rPr>
                <w:lang w:eastAsia="ar-SA"/>
              </w:rPr>
            </w:pPr>
            <w:r>
              <w:rPr>
                <w:lang w:eastAsia="ar-SA"/>
              </w:rPr>
              <w:t>ОГРН</w:t>
            </w:r>
          </w:p>
          <w:p w:rsidR="00E02BEB" w:rsidRDefault="006077AF" w:rsidP="00E866F5">
            <w:pPr>
              <w:suppressAutoHyphens/>
              <w:rPr>
                <w:lang w:eastAsia="ar-SA"/>
              </w:rPr>
            </w:pPr>
            <w:r>
              <w:rPr>
                <w:lang w:eastAsia="ar-SA"/>
              </w:rPr>
              <w:t>Ад</w:t>
            </w:r>
            <w:r w:rsidR="00E02BEB">
              <w:rPr>
                <w:lang w:eastAsia="ar-SA"/>
              </w:rPr>
              <w:t>рес: 117418 Москва, Г</w:t>
            </w:r>
            <w:r w:rsidR="00E866F5">
              <w:rPr>
                <w:lang w:eastAsia="ar-SA"/>
              </w:rPr>
              <w:t>а</w:t>
            </w:r>
            <w:r w:rsidR="00E02BEB">
              <w:rPr>
                <w:lang w:eastAsia="ar-SA"/>
              </w:rPr>
              <w:t xml:space="preserve">рибальди ул. Дом </w:t>
            </w:r>
            <w:r w:rsidR="00E866F5" w:rsidRPr="00E866F5">
              <w:rPr>
                <w:lang w:eastAsia="ar-SA"/>
              </w:rPr>
              <w:t xml:space="preserve">        </w:t>
            </w:r>
            <w:r w:rsidR="00E02BEB">
              <w:rPr>
                <w:lang w:eastAsia="ar-SA"/>
              </w:rPr>
              <w:t xml:space="preserve">№29 корпус 4, </w:t>
            </w:r>
            <w:proofErr w:type="spellStart"/>
            <w:r w:rsidR="00E02BEB">
              <w:rPr>
                <w:lang w:eastAsia="ar-SA"/>
              </w:rPr>
              <w:t>кв</w:t>
            </w:r>
            <w:proofErr w:type="spellEnd"/>
            <w:r w:rsidR="00E02BEB">
              <w:rPr>
                <w:lang w:eastAsia="ar-SA"/>
              </w:rPr>
              <w:t xml:space="preserve"> А</w:t>
            </w:r>
            <w:r w:rsidR="00E02BEB" w:rsidRPr="00E02BEB">
              <w:rPr>
                <w:lang w:eastAsia="ar-SA"/>
              </w:rPr>
              <w:t>-</w:t>
            </w:r>
            <w:r w:rsidR="00E02BEB">
              <w:rPr>
                <w:lang w:val="en-US" w:eastAsia="ar-SA"/>
              </w:rPr>
              <w:t>I</w:t>
            </w:r>
            <w:r w:rsidR="00E02BEB" w:rsidRPr="00E02BEB">
              <w:rPr>
                <w:lang w:eastAsia="ar-SA"/>
              </w:rPr>
              <w:t>-9</w:t>
            </w:r>
          </w:p>
          <w:p w:rsidR="006077AF" w:rsidRDefault="000F3910" w:rsidP="00E866F5">
            <w:pPr>
              <w:suppressAutoHyphens/>
              <w:rPr>
                <w:lang w:eastAsia="ar-SA"/>
              </w:rPr>
            </w:pPr>
            <w:r>
              <w:rPr>
                <w:lang w:eastAsia="ar-SA"/>
              </w:rPr>
              <w:t xml:space="preserve">Почтовый адрес: </w:t>
            </w:r>
            <w:r w:rsidR="00EA07C3" w:rsidRPr="00EA07C3">
              <w:rPr>
                <w:lang w:eastAsia="ar-SA"/>
              </w:rPr>
              <w:t>117418 Москва, Гариб</w:t>
            </w:r>
            <w:r w:rsidR="00EA07C3">
              <w:rPr>
                <w:lang w:eastAsia="ar-SA"/>
              </w:rPr>
              <w:t xml:space="preserve">альди ул. Дом </w:t>
            </w:r>
            <w:r w:rsidR="00EA07C3" w:rsidRPr="00EA07C3">
              <w:rPr>
                <w:lang w:eastAsia="ar-SA"/>
              </w:rPr>
              <w:t xml:space="preserve">№29 корпус 4, </w:t>
            </w:r>
            <w:proofErr w:type="spellStart"/>
            <w:r w:rsidR="00EA07C3" w:rsidRPr="00EA07C3">
              <w:rPr>
                <w:lang w:eastAsia="ar-SA"/>
              </w:rPr>
              <w:t>кв</w:t>
            </w:r>
            <w:proofErr w:type="spellEnd"/>
            <w:r w:rsidR="00EA07C3" w:rsidRPr="00EA07C3">
              <w:rPr>
                <w:lang w:eastAsia="ar-SA"/>
              </w:rPr>
              <w:t xml:space="preserve"> А-I-9</w:t>
            </w:r>
          </w:p>
          <w:p w:rsidR="006077AF" w:rsidRDefault="000F3910" w:rsidP="00E866F5">
            <w:pPr>
              <w:suppressAutoHyphens/>
              <w:rPr>
                <w:lang w:eastAsia="ar-SA"/>
              </w:rPr>
            </w:pPr>
            <w:r>
              <w:rPr>
                <w:lang w:eastAsia="ar-SA"/>
              </w:rPr>
              <w:t>Р/с 4070281</w:t>
            </w:r>
            <w:r w:rsidR="0051038C">
              <w:rPr>
                <w:lang w:eastAsia="ar-SA"/>
              </w:rPr>
              <w:t>0520100000524</w:t>
            </w:r>
          </w:p>
          <w:p w:rsidR="006077AF" w:rsidRDefault="0051038C" w:rsidP="00E866F5">
            <w:pPr>
              <w:suppressAutoHyphens/>
              <w:rPr>
                <w:lang w:eastAsia="ar-SA"/>
              </w:rPr>
            </w:pPr>
            <w:r>
              <w:rPr>
                <w:lang w:eastAsia="ar-SA"/>
              </w:rPr>
              <w:t>К/с 30101810800000000388</w:t>
            </w:r>
          </w:p>
          <w:p w:rsidR="0051038C" w:rsidRPr="0051038C" w:rsidRDefault="0051038C" w:rsidP="00E866F5">
            <w:pPr>
              <w:suppressAutoHyphens/>
              <w:rPr>
                <w:lang w:eastAsia="ar-SA"/>
              </w:rPr>
            </w:pPr>
            <w:r>
              <w:rPr>
                <w:lang w:eastAsia="ar-SA"/>
              </w:rPr>
              <w:t xml:space="preserve">в ПАО «ТКБ» </w:t>
            </w:r>
            <w:proofErr w:type="spellStart"/>
            <w:r>
              <w:rPr>
                <w:lang w:eastAsia="ar-SA"/>
              </w:rPr>
              <w:t>г</w:t>
            </w:r>
            <w:r w:rsidRPr="0051038C">
              <w:rPr>
                <w:lang w:eastAsia="ar-SA"/>
              </w:rPr>
              <w:t>.</w:t>
            </w:r>
            <w:r>
              <w:rPr>
                <w:lang w:eastAsia="ar-SA"/>
              </w:rPr>
              <w:t>Москва</w:t>
            </w:r>
            <w:proofErr w:type="spellEnd"/>
          </w:p>
          <w:p w:rsidR="006077AF" w:rsidRDefault="0051038C" w:rsidP="00E866F5">
            <w:pPr>
              <w:suppressAutoHyphens/>
              <w:rPr>
                <w:lang w:eastAsia="ar-SA"/>
              </w:rPr>
            </w:pPr>
            <w:r>
              <w:rPr>
                <w:lang w:eastAsia="ar-SA"/>
              </w:rPr>
              <w:t>БИК 044525388</w:t>
            </w:r>
          </w:p>
          <w:p w:rsidR="0051038C" w:rsidRDefault="0051038C" w:rsidP="00E866F5">
            <w:pPr>
              <w:suppressAutoHyphens/>
              <w:rPr>
                <w:lang w:eastAsia="ar-SA"/>
              </w:rPr>
            </w:pPr>
            <w:r>
              <w:rPr>
                <w:lang w:eastAsia="ar-SA"/>
              </w:rPr>
              <w:t>ОКВЭД 51.64.2</w:t>
            </w:r>
          </w:p>
          <w:p w:rsidR="006077AF" w:rsidRDefault="0051038C" w:rsidP="00E866F5">
            <w:pPr>
              <w:suppressAutoHyphens/>
              <w:rPr>
                <w:lang w:eastAsia="ar-SA"/>
              </w:rPr>
            </w:pPr>
            <w:r>
              <w:rPr>
                <w:lang w:eastAsia="ar-SA"/>
              </w:rPr>
              <w:t>ОКПО 46394151</w:t>
            </w:r>
          </w:p>
          <w:p w:rsidR="006077AF" w:rsidRDefault="0051038C" w:rsidP="00E866F5">
            <w:pPr>
              <w:suppressAutoHyphens/>
              <w:rPr>
                <w:lang w:eastAsia="ar-SA"/>
              </w:rPr>
            </w:pPr>
            <w:r>
              <w:rPr>
                <w:lang w:eastAsia="ar-SA"/>
              </w:rPr>
              <w:t>Телефон: (495) 234-99-39</w:t>
            </w:r>
          </w:p>
          <w:p w:rsidR="006077AF" w:rsidRDefault="00D91ECE" w:rsidP="00E866F5">
            <w:pPr>
              <w:suppressAutoHyphens/>
              <w:rPr>
                <w:lang w:eastAsia="ar-SA"/>
              </w:rPr>
            </w:pPr>
            <w:r>
              <w:rPr>
                <w:lang w:eastAsia="ar-SA"/>
              </w:rPr>
              <w:t>Факс: (495) 234-28-45</w:t>
            </w:r>
          </w:p>
          <w:p w:rsidR="00E73985" w:rsidRPr="00167565" w:rsidRDefault="00E73985" w:rsidP="006077AF">
            <w:pPr>
              <w:tabs>
                <w:tab w:val="left" w:pos="675"/>
                <w:tab w:val="left" w:pos="993"/>
                <w:tab w:val="left" w:pos="1418"/>
                <w:tab w:val="left" w:pos="9747"/>
              </w:tabs>
              <w:suppressAutoHyphens/>
              <w:ind w:firstLine="284"/>
              <w:rPr>
                <w:b/>
                <w:lang w:eastAsia="ar-SA"/>
              </w:rPr>
            </w:pPr>
          </w:p>
        </w:tc>
        <w:tc>
          <w:tcPr>
            <w:tcW w:w="4886" w:type="dxa"/>
            <w:hideMark/>
          </w:tcPr>
          <w:p w:rsidR="00E73985" w:rsidRPr="00167565" w:rsidRDefault="00E73985" w:rsidP="00E866F5">
            <w:pPr>
              <w:suppressAutoHyphens/>
              <w:rPr>
                <w:lang w:eastAsia="ar-SA"/>
              </w:rPr>
            </w:pPr>
            <w:r w:rsidRPr="00167565">
              <w:rPr>
                <w:lang w:eastAsia="ar-SA"/>
              </w:rPr>
              <w:t>ИНН/КПП 0274018377/997750001</w:t>
            </w:r>
          </w:p>
          <w:p w:rsidR="00E73985" w:rsidRPr="00167565" w:rsidRDefault="00E73985" w:rsidP="00E866F5">
            <w:pPr>
              <w:suppressAutoHyphens/>
              <w:rPr>
                <w:lang w:eastAsia="ar-SA"/>
              </w:rPr>
            </w:pPr>
            <w:r w:rsidRPr="00167565">
              <w:rPr>
                <w:lang w:eastAsia="ar-SA"/>
              </w:rPr>
              <w:t>ОГРН 1020202561686</w:t>
            </w:r>
          </w:p>
          <w:p w:rsidR="00E73985" w:rsidRPr="00167565" w:rsidRDefault="00E73985" w:rsidP="00E866F5">
            <w:pPr>
              <w:contextualSpacing/>
              <w:jc w:val="both"/>
            </w:pPr>
            <w:r w:rsidRPr="00167565">
              <w:rPr>
                <w:color w:val="000000"/>
                <w:lang w:eastAsia="ar-SA"/>
              </w:rPr>
              <w:t xml:space="preserve">Адрес: </w:t>
            </w:r>
            <w:r w:rsidRPr="00167565">
              <w:t xml:space="preserve">450077, Республика </w:t>
            </w:r>
          </w:p>
          <w:p w:rsidR="00E73985" w:rsidRPr="00167565" w:rsidRDefault="00E73985" w:rsidP="00E866F5">
            <w:pPr>
              <w:suppressAutoHyphens/>
              <w:rPr>
                <w:color w:val="000000"/>
                <w:lang w:eastAsia="ar-SA"/>
              </w:rPr>
            </w:pPr>
            <w:r w:rsidRPr="00167565">
              <w:t>Башкортостан, г. Уфа, ул. Ленина, 30</w:t>
            </w:r>
          </w:p>
          <w:p w:rsidR="00E73985" w:rsidRPr="00167565" w:rsidRDefault="00E73985" w:rsidP="00E866F5">
            <w:pPr>
              <w:suppressAutoHyphens/>
              <w:rPr>
                <w:bCs/>
                <w:color w:val="000000"/>
                <w:lang w:eastAsia="ar-SA"/>
              </w:rPr>
            </w:pPr>
            <w:r w:rsidRPr="00167565">
              <w:rPr>
                <w:bCs/>
                <w:color w:val="000000"/>
                <w:lang w:eastAsia="ar-SA"/>
              </w:rPr>
              <w:t xml:space="preserve">Почтовый адрес: 450077, Республика </w:t>
            </w:r>
          </w:p>
          <w:p w:rsidR="00E73985" w:rsidRPr="00167565" w:rsidRDefault="00E73985" w:rsidP="00E866F5">
            <w:pPr>
              <w:suppressAutoHyphens/>
              <w:rPr>
                <w:bCs/>
                <w:color w:val="000000"/>
                <w:lang w:eastAsia="ar-SA"/>
              </w:rPr>
            </w:pPr>
            <w:r w:rsidRPr="00167565">
              <w:rPr>
                <w:bCs/>
                <w:color w:val="000000"/>
                <w:lang w:eastAsia="ar-SA"/>
              </w:rPr>
              <w:t xml:space="preserve">Башкортостан, </w:t>
            </w:r>
            <w:proofErr w:type="spellStart"/>
            <w:r w:rsidRPr="00167565">
              <w:rPr>
                <w:bCs/>
                <w:color w:val="000000"/>
                <w:lang w:eastAsia="ar-SA"/>
              </w:rPr>
              <w:t>г.Уфа</w:t>
            </w:r>
            <w:proofErr w:type="spellEnd"/>
            <w:r w:rsidRPr="00167565">
              <w:rPr>
                <w:bCs/>
                <w:color w:val="000000"/>
                <w:lang w:eastAsia="ar-SA"/>
              </w:rPr>
              <w:t>, ул.Ленина,30.</w:t>
            </w:r>
          </w:p>
          <w:p w:rsidR="00E73985" w:rsidRPr="00167565" w:rsidRDefault="00E73985" w:rsidP="00E866F5">
            <w:pPr>
              <w:suppressAutoHyphens/>
              <w:rPr>
                <w:bCs/>
                <w:color w:val="000000"/>
                <w:lang w:eastAsia="ar-SA"/>
              </w:rPr>
            </w:pPr>
            <w:r w:rsidRPr="00167565">
              <w:rPr>
                <w:bCs/>
                <w:color w:val="000000"/>
                <w:lang w:eastAsia="ar-SA"/>
              </w:rPr>
              <w:t xml:space="preserve">Р/с </w:t>
            </w:r>
            <w:r w:rsidRPr="00167565">
              <w:t xml:space="preserve">40702810900000005674 в ОАО </w:t>
            </w:r>
            <w:proofErr w:type="gramStart"/>
            <w:r w:rsidRPr="00167565">
              <w:t xml:space="preserve">АБ </w:t>
            </w:r>
            <w:r w:rsidR="00E866F5" w:rsidRPr="00E866F5">
              <w:t xml:space="preserve"> </w:t>
            </w:r>
            <w:r w:rsidRPr="00167565">
              <w:t>«</w:t>
            </w:r>
            <w:proofErr w:type="gramEnd"/>
            <w:r w:rsidRPr="00167565">
              <w:t>Россия» г. Санкт-Петербург</w:t>
            </w:r>
          </w:p>
          <w:p w:rsidR="00E73985" w:rsidRPr="00167565" w:rsidRDefault="00E73985" w:rsidP="00E866F5">
            <w:pPr>
              <w:jc w:val="both"/>
            </w:pPr>
            <w:r w:rsidRPr="00167565">
              <w:rPr>
                <w:color w:val="000000"/>
                <w:lang w:eastAsia="ar-SA"/>
              </w:rPr>
              <w:t xml:space="preserve">К/с </w:t>
            </w:r>
            <w:r w:rsidRPr="00167565">
              <w:t>30101810800000000861 в Северо-</w:t>
            </w:r>
          </w:p>
          <w:p w:rsidR="00E73985" w:rsidRPr="00167565" w:rsidRDefault="00E73985" w:rsidP="00E866F5">
            <w:pPr>
              <w:jc w:val="both"/>
            </w:pPr>
            <w:r w:rsidRPr="00167565">
              <w:t xml:space="preserve">Западном Главном Управлении Банка </w:t>
            </w:r>
          </w:p>
          <w:p w:rsidR="00E73985" w:rsidRPr="00167565" w:rsidRDefault="00E73985" w:rsidP="00E866F5">
            <w:pPr>
              <w:jc w:val="both"/>
            </w:pPr>
            <w:r w:rsidRPr="00167565">
              <w:t xml:space="preserve">России </w:t>
            </w:r>
          </w:p>
          <w:p w:rsidR="00E73985" w:rsidRPr="00167565" w:rsidRDefault="00E73985" w:rsidP="00E866F5">
            <w:pPr>
              <w:suppressAutoHyphens/>
              <w:rPr>
                <w:lang w:eastAsia="ar-SA"/>
              </w:rPr>
            </w:pPr>
            <w:r w:rsidRPr="00167565">
              <w:rPr>
                <w:lang w:eastAsia="ar-SA"/>
              </w:rPr>
              <w:t xml:space="preserve">БИК </w:t>
            </w:r>
            <w:r w:rsidRPr="00167565">
              <w:t>044030861</w:t>
            </w:r>
          </w:p>
          <w:p w:rsidR="00E73985" w:rsidRPr="00167565" w:rsidRDefault="00E866F5" w:rsidP="00E866F5">
            <w:pPr>
              <w:suppressAutoHyphens/>
              <w:rPr>
                <w:lang w:eastAsia="ar-SA"/>
              </w:rPr>
            </w:pPr>
            <w:r w:rsidRPr="00167565">
              <w:rPr>
                <w:lang w:eastAsia="ar-SA"/>
              </w:rPr>
              <w:t>ОКВЭД 64.20</w:t>
            </w:r>
          </w:p>
          <w:p w:rsidR="00E73985" w:rsidRPr="00167565" w:rsidRDefault="00E73985" w:rsidP="00E866F5">
            <w:pPr>
              <w:suppressAutoHyphens/>
              <w:rPr>
                <w:lang w:eastAsia="ar-SA"/>
              </w:rPr>
            </w:pPr>
            <w:r w:rsidRPr="00167565">
              <w:rPr>
                <w:lang w:eastAsia="ar-SA"/>
              </w:rPr>
              <w:t>ОКПО 1150144</w:t>
            </w:r>
          </w:p>
          <w:p w:rsidR="00E73985" w:rsidRPr="00167565" w:rsidRDefault="00E73985" w:rsidP="00E866F5">
            <w:pPr>
              <w:suppressAutoHyphens/>
              <w:rPr>
                <w:color w:val="000000"/>
                <w:lang w:eastAsia="ar-SA"/>
              </w:rPr>
            </w:pPr>
            <w:r w:rsidRPr="00167565">
              <w:rPr>
                <w:color w:val="000000"/>
                <w:lang w:eastAsia="ar-SA"/>
              </w:rPr>
              <w:t xml:space="preserve">Телефон: (347) 250-23-39,250-26-37 </w:t>
            </w:r>
          </w:p>
          <w:p w:rsidR="00E73985" w:rsidRPr="00167565" w:rsidRDefault="00E73985" w:rsidP="00E866F5">
            <w:pPr>
              <w:suppressAutoHyphens/>
              <w:rPr>
                <w:color w:val="000000"/>
                <w:lang w:eastAsia="ar-SA"/>
              </w:rPr>
            </w:pPr>
            <w:r w:rsidRPr="00167565">
              <w:rPr>
                <w:color w:val="000000"/>
                <w:lang w:eastAsia="ar-SA"/>
              </w:rPr>
              <w:t>Факс: (347) 250-73-01</w:t>
            </w:r>
          </w:p>
          <w:p w:rsidR="00E73985" w:rsidRPr="00167565" w:rsidRDefault="00E73985" w:rsidP="00E866F5">
            <w:pPr>
              <w:tabs>
                <w:tab w:val="left" w:pos="675"/>
                <w:tab w:val="left" w:pos="993"/>
                <w:tab w:val="left" w:pos="1418"/>
                <w:tab w:val="left" w:pos="9747"/>
              </w:tabs>
              <w:suppressAutoHyphens/>
              <w:jc w:val="both"/>
              <w:rPr>
                <w:b/>
                <w:lang w:eastAsia="ar-SA"/>
              </w:rPr>
            </w:pPr>
            <w:r w:rsidRPr="00167565">
              <w:rPr>
                <w:color w:val="000000"/>
                <w:lang w:eastAsia="ar-SA"/>
              </w:rPr>
              <w:t>Адрес электронной почты: info@bashtel.ru</w:t>
            </w:r>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E73985" w:rsidRPr="00167565" w:rsidRDefault="00E866F5" w:rsidP="00E866F5">
            <w:pPr>
              <w:suppressAutoHyphens/>
            </w:pPr>
            <w:r w:rsidRPr="00EA07C3">
              <w:t xml:space="preserve"> </w:t>
            </w:r>
            <w:r w:rsidR="00E73985" w:rsidRPr="00167565">
              <w:t>Поставщик</w:t>
            </w:r>
          </w:p>
        </w:tc>
        <w:tc>
          <w:tcPr>
            <w:tcW w:w="4886" w:type="dxa"/>
            <w:shd w:val="clear" w:color="auto" w:fill="auto"/>
          </w:tcPr>
          <w:p w:rsidR="00E73985" w:rsidRPr="00167565" w:rsidRDefault="00E866F5" w:rsidP="00E866F5">
            <w:pPr>
              <w:suppressAutoHyphens/>
            </w:pPr>
            <w:r>
              <w:rPr>
                <w:lang w:val="en-US"/>
              </w:rPr>
              <w:t xml:space="preserve">  </w:t>
            </w:r>
            <w:r w:rsidR="00E73985" w:rsidRPr="00167565">
              <w:t>Покупатель</w:t>
            </w:r>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6077AF" w:rsidRDefault="006077AF" w:rsidP="00545FC1">
            <w:pPr>
              <w:suppressAutoHyphens/>
              <w:ind w:firstLine="284"/>
            </w:pPr>
            <w:r>
              <w:rPr>
                <w:rFonts w:eastAsia="MS Mincho"/>
                <w:lang w:eastAsia="ja-JP"/>
              </w:rPr>
              <w:t>Директор</w:t>
            </w:r>
            <w:r>
              <w:t xml:space="preserve"> </w:t>
            </w:r>
          </w:p>
          <w:p w:rsidR="00E73985" w:rsidRPr="00167565" w:rsidRDefault="00323408" w:rsidP="00545FC1">
            <w:pPr>
              <w:suppressAutoHyphens/>
              <w:ind w:firstLine="284"/>
            </w:pPr>
            <w:r>
              <w:t>ООО «СОЮЗУНИВЕРСАЛ</w:t>
            </w:r>
            <w:r w:rsidR="006077AF">
              <w:t>»</w:t>
            </w:r>
          </w:p>
        </w:tc>
        <w:tc>
          <w:tcPr>
            <w:tcW w:w="4886" w:type="dxa"/>
            <w:shd w:val="clear" w:color="auto" w:fill="auto"/>
          </w:tcPr>
          <w:p w:rsidR="00E73985" w:rsidRPr="00167565" w:rsidRDefault="00E73985" w:rsidP="00545FC1">
            <w:pPr>
              <w:suppressAutoHyphens/>
              <w:ind w:firstLine="284"/>
            </w:pPr>
            <w:r w:rsidRPr="00167565">
              <w:t>Генеральный директор</w:t>
            </w:r>
          </w:p>
          <w:p w:rsidR="00E73985" w:rsidRPr="00167565" w:rsidRDefault="00E73985" w:rsidP="00545FC1">
            <w:pPr>
              <w:suppressAutoHyphens/>
              <w:ind w:firstLine="284"/>
            </w:pPr>
            <w:r w:rsidRPr="00167565">
              <w:rPr>
                <w:lang w:eastAsia="ar-SA"/>
              </w:rPr>
              <w:t>ПАО «Башинформсвязь»</w:t>
            </w:r>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E73985" w:rsidRPr="00167565" w:rsidRDefault="00E73985" w:rsidP="00545FC1">
            <w:pPr>
              <w:suppressAutoHyphens/>
              <w:ind w:firstLine="284"/>
            </w:pPr>
          </w:p>
        </w:tc>
        <w:tc>
          <w:tcPr>
            <w:tcW w:w="4886" w:type="dxa"/>
            <w:shd w:val="clear" w:color="auto" w:fill="auto"/>
          </w:tcPr>
          <w:p w:rsidR="00E73985" w:rsidRPr="00167565" w:rsidRDefault="00E73985" w:rsidP="00545FC1">
            <w:pPr>
              <w:suppressAutoHyphens/>
              <w:ind w:firstLine="284"/>
            </w:pPr>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E73985" w:rsidRPr="00167565" w:rsidRDefault="00E73985" w:rsidP="00F22CA7">
            <w:pPr>
              <w:suppressAutoHyphens/>
              <w:ind w:firstLine="284"/>
            </w:pPr>
            <w:r w:rsidRPr="00167565">
              <w:t xml:space="preserve">________________ / </w:t>
            </w:r>
            <w:r w:rsidR="00F22CA7">
              <w:rPr>
                <w:rFonts w:eastAsia="MS Mincho"/>
                <w:lang w:eastAsia="ja-JP"/>
              </w:rPr>
              <w:t xml:space="preserve">Е.В. </w:t>
            </w:r>
            <w:proofErr w:type="spellStart"/>
            <w:r w:rsidR="00F22CA7">
              <w:rPr>
                <w:rFonts w:eastAsia="MS Mincho"/>
                <w:lang w:eastAsia="ja-JP"/>
              </w:rPr>
              <w:t>Ионова</w:t>
            </w:r>
            <w:proofErr w:type="spellEnd"/>
          </w:p>
        </w:tc>
        <w:tc>
          <w:tcPr>
            <w:tcW w:w="4886" w:type="dxa"/>
            <w:shd w:val="clear" w:color="auto" w:fill="auto"/>
          </w:tcPr>
          <w:p w:rsidR="00E73985" w:rsidRPr="00167565" w:rsidRDefault="00E73985" w:rsidP="00545FC1">
            <w:pPr>
              <w:suppressAutoHyphens/>
              <w:ind w:firstLine="284"/>
            </w:pPr>
            <w:r w:rsidRPr="00167565">
              <w:t xml:space="preserve">_____________ / М. Г. </w:t>
            </w:r>
            <w:proofErr w:type="spellStart"/>
            <w:r w:rsidRPr="00167565">
              <w:t>Долгоаршинных</w:t>
            </w:r>
            <w:proofErr w:type="spellEnd"/>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E73985" w:rsidRPr="00167565" w:rsidRDefault="00E73985" w:rsidP="00545FC1">
            <w:pPr>
              <w:suppressAutoHyphens/>
              <w:ind w:firstLine="284"/>
            </w:pPr>
            <w:proofErr w:type="spellStart"/>
            <w:r w:rsidRPr="00167565">
              <w:t>м.п</w:t>
            </w:r>
            <w:proofErr w:type="spellEnd"/>
            <w:r w:rsidRPr="00167565">
              <w:t>.</w:t>
            </w:r>
          </w:p>
        </w:tc>
        <w:tc>
          <w:tcPr>
            <w:tcW w:w="4886" w:type="dxa"/>
            <w:shd w:val="clear" w:color="auto" w:fill="auto"/>
          </w:tcPr>
          <w:p w:rsidR="00E73985" w:rsidRPr="00167565" w:rsidRDefault="00E73985" w:rsidP="00545FC1">
            <w:pPr>
              <w:suppressAutoHyphens/>
              <w:ind w:firstLine="284"/>
            </w:pPr>
            <w:proofErr w:type="spellStart"/>
            <w:r w:rsidRPr="00167565">
              <w:t>м.п</w:t>
            </w:r>
            <w:proofErr w:type="spellEnd"/>
            <w:r w:rsidRPr="00167565">
              <w:t>.</w:t>
            </w:r>
          </w:p>
        </w:tc>
      </w:tr>
    </w:tbl>
    <w:p w:rsidR="005207DC" w:rsidRPr="00167565" w:rsidRDefault="005207DC" w:rsidP="00545FC1">
      <w:pPr>
        <w:pageBreakBefore/>
        <w:ind w:firstLine="284"/>
        <w:jc w:val="right"/>
      </w:pPr>
      <w:r w:rsidRPr="00167565">
        <w:t>Приложение № 1</w:t>
      </w:r>
    </w:p>
    <w:p w:rsidR="005207DC" w:rsidRDefault="005207DC" w:rsidP="008F5A57">
      <w:pPr>
        <w:ind w:firstLine="284"/>
        <w:jc w:val="right"/>
      </w:pPr>
      <w:r w:rsidRPr="00167565">
        <w:t>к Договору № __</w:t>
      </w:r>
      <w:r w:rsidR="00E73985" w:rsidRPr="00167565">
        <w:t>_</w:t>
      </w:r>
      <w:r w:rsidRPr="00167565">
        <w:t>__ от «____» ________ 2017 г.</w:t>
      </w:r>
    </w:p>
    <w:p w:rsidR="00037A75" w:rsidRPr="00167565" w:rsidRDefault="00037A75" w:rsidP="00545FC1">
      <w:pPr>
        <w:ind w:firstLine="284"/>
        <w:jc w:val="center"/>
      </w:pPr>
    </w:p>
    <w:p w:rsidR="005207DC" w:rsidRPr="00167565" w:rsidRDefault="005207DC" w:rsidP="00545FC1">
      <w:pPr>
        <w:ind w:firstLine="284"/>
        <w:jc w:val="center"/>
      </w:pPr>
      <w:r w:rsidRPr="00167565">
        <w:t>СПЕЦИФИКАЦИЯ</w:t>
      </w:r>
    </w:p>
    <w:p w:rsidR="005207DC" w:rsidRPr="00167565" w:rsidRDefault="005207DC" w:rsidP="00545FC1">
      <w:pPr>
        <w:ind w:firstLine="284"/>
        <w:jc w:val="both"/>
      </w:pPr>
    </w:p>
    <w:p w:rsidR="005207DC" w:rsidRPr="00167565" w:rsidRDefault="005207DC" w:rsidP="00545FC1">
      <w:pPr>
        <w:ind w:firstLine="284"/>
        <w:jc w:val="both"/>
      </w:pPr>
      <w:r w:rsidRPr="00167565">
        <w:t>г. Уфа</w:t>
      </w:r>
      <w:r w:rsidRPr="00167565">
        <w:tab/>
      </w:r>
      <w:r w:rsidRPr="00167565">
        <w:tab/>
      </w:r>
      <w:r w:rsidRPr="00167565">
        <w:tab/>
      </w:r>
      <w:r w:rsidRPr="00167565">
        <w:tab/>
      </w:r>
      <w:r w:rsidRPr="00167565">
        <w:tab/>
        <w:t xml:space="preserve">       </w:t>
      </w:r>
      <w:r w:rsidR="008F5A57">
        <w:t xml:space="preserve">                              </w:t>
      </w:r>
      <w:proofErr w:type="gramStart"/>
      <w:r w:rsidRPr="00167565">
        <w:t xml:space="preserve">   «</w:t>
      </w:r>
      <w:proofErr w:type="gramEnd"/>
      <w:r w:rsidRPr="00167565">
        <w:t>____» ________ 2017 г.</w:t>
      </w:r>
    </w:p>
    <w:tbl>
      <w:tblPr>
        <w:tblpPr w:leftFromText="180" w:rightFromText="180" w:vertAnchor="text" w:horzAnchor="margin" w:tblpXSpec="center" w:tblpY="210"/>
        <w:tblW w:w="10338" w:type="dxa"/>
        <w:tblLayout w:type="fixed"/>
        <w:tblLook w:val="00A0" w:firstRow="1" w:lastRow="0" w:firstColumn="1" w:lastColumn="0" w:noHBand="0" w:noVBand="0"/>
      </w:tblPr>
      <w:tblGrid>
        <w:gridCol w:w="385"/>
        <w:gridCol w:w="1590"/>
        <w:gridCol w:w="2977"/>
        <w:gridCol w:w="850"/>
        <w:gridCol w:w="709"/>
        <w:gridCol w:w="1417"/>
        <w:gridCol w:w="1418"/>
        <w:gridCol w:w="992"/>
      </w:tblGrid>
      <w:tr w:rsidR="007C6ED0" w:rsidRPr="00167565" w:rsidTr="005C45DD">
        <w:trPr>
          <w:trHeight w:val="1483"/>
        </w:trPr>
        <w:tc>
          <w:tcPr>
            <w:tcW w:w="385" w:type="dxa"/>
            <w:tcBorders>
              <w:top w:val="single" w:sz="8" w:space="0" w:color="auto"/>
              <w:left w:val="single" w:sz="8" w:space="0" w:color="auto"/>
              <w:bottom w:val="single" w:sz="4" w:space="0" w:color="auto"/>
              <w:right w:val="nil"/>
            </w:tcBorders>
            <w:tcMar>
              <w:left w:w="0" w:type="dxa"/>
              <w:right w:w="0" w:type="dxa"/>
            </w:tcMar>
            <w:vAlign w:val="center"/>
          </w:tcPr>
          <w:p w:rsidR="007C6ED0" w:rsidRPr="00167565" w:rsidRDefault="007C6ED0" w:rsidP="007C6ED0">
            <w:pPr>
              <w:jc w:val="center"/>
              <w:rPr>
                <w:b/>
                <w:bCs/>
              </w:rPr>
            </w:pPr>
            <w:r w:rsidRPr="00167565">
              <w:rPr>
                <w:b/>
                <w:bCs/>
              </w:rPr>
              <w:t>№ п/п</w:t>
            </w:r>
          </w:p>
        </w:tc>
        <w:tc>
          <w:tcPr>
            <w:tcW w:w="1590"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7C6ED0" w:rsidRPr="00167565" w:rsidRDefault="007C6ED0" w:rsidP="007C6ED0">
            <w:pPr>
              <w:jc w:val="center"/>
              <w:rPr>
                <w:b/>
                <w:bCs/>
              </w:rPr>
            </w:pPr>
            <w:r w:rsidRPr="00167565">
              <w:rPr>
                <w:b/>
                <w:bCs/>
              </w:rPr>
              <w:t>Серийный (заводской) номер, марка, модель и т.п.</w:t>
            </w:r>
          </w:p>
        </w:tc>
        <w:tc>
          <w:tcPr>
            <w:tcW w:w="2977"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7C6ED0" w:rsidRPr="00167565" w:rsidRDefault="007C6ED0" w:rsidP="007C6ED0">
            <w:pPr>
              <w:ind w:firstLine="284"/>
              <w:jc w:val="center"/>
              <w:rPr>
                <w:b/>
                <w:bCs/>
              </w:rPr>
            </w:pPr>
            <w:r w:rsidRPr="00167565">
              <w:rPr>
                <w:b/>
                <w:bCs/>
              </w:rPr>
              <w:t>Наименование (описание) Товара</w:t>
            </w:r>
          </w:p>
        </w:tc>
        <w:tc>
          <w:tcPr>
            <w:tcW w:w="850"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7C6ED0" w:rsidRPr="00167565" w:rsidRDefault="007C6ED0" w:rsidP="007C6ED0">
            <w:pPr>
              <w:jc w:val="center"/>
              <w:rPr>
                <w:b/>
                <w:bCs/>
              </w:rPr>
            </w:pPr>
            <w:proofErr w:type="spellStart"/>
            <w:r w:rsidRPr="00167565">
              <w:rPr>
                <w:b/>
                <w:bCs/>
              </w:rPr>
              <w:t>Ед</w:t>
            </w:r>
            <w:proofErr w:type="spellEnd"/>
            <w:r w:rsidRPr="00167565">
              <w:rPr>
                <w:b/>
                <w:bCs/>
              </w:rPr>
              <w:t xml:space="preserve"> </w:t>
            </w:r>
            <w:proofErr w:type="spellStart"/>
            <w:r w:rsidRPr="00167565">
              <w:rPr>
                <w:b/>
                <w:bCs/>
              </w:rPr>
              <w:t>изм</w:t>
            </w:r>
            <w:proofErr w:type="spellEnd"/>
          </w:p>
        </w:tc>
        <w:tc>
          <w:tcPr>
            <w:tcW w:w="709" w:type="dxa"/>
            <w:tcBorders>
              <w:top w:val="single" w:sz="8" w:space="0" w:color="auto"/>
              <w:left w:val="single" w:sz="8" w:space="0" w:color="auto"/>
              <w:bottom w:val="single" w:sz="4" w:space="0" w:color="auto"/>
              <w:right w:val="single" w:sz="4" w:space="0" w:color="auto"/>
            </w:tcBorders>
            <w:vAlign w:val="center"/>
          </w:tcPr>
          <w:p w:rsidR="007C6ED0" w:rsidRPr="00037A75" w:rsidRDefault="007C6ED0" w:rsidP="007C6ED0">
            <w:pPr>
              <w:rPr>
                <w:b/>
                <w:bCs/>
              </w:rPr>
            </w:pPr>
            <w:r>
              <w:rPr>
                <w:b/>
                <w:bCs/>
              </w:rPr>
              <w:t>Кол-во</w:t>
            </w: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C6ED0" w:rsidRPr="00167565" w:rsidRDefault="007C6ED0" w:rsidP="007C6ED0">
            <w:pPr>
              <w:jc w:val="center"/>
              <w:rPr>
                <w:b/>
                <w:bCs/>
              </w:rPr>
            </w:pPr>
            <w:r w:rsidRPr="00167565">
              <w:rPr>
                <w:b/>
                <w:bCs/>
              </w:rPr>
              <w:t xml:space="preserve">Цена за единицу Товара без учёта НДС (указывается </w:t>
            </w:r>
            <w:r w:rsidR="008F5A57">
              <w:rPr>
                <w:b/>
                <w:bCs/>
              </w:rPr>
              <w:t>в</w:t>
            </w:r>
            <w:r w:rsidRPr="00167565">
              <w:rPr>
                <w:b/>
                <w:bCs/>
              </w:rPr>
              <w:t xml:space="preserve"> </w:t>
            </w:r>
            <w:r w:rsidR="008F5A57">
              <w:rPr>
                <w:b/>
                <w:bCs/>
              </w:rPr>
              <w:t>долларах США</w:t>
            </w:r>
            <w:r w:rsidRPr="00167565">
              <w:rPr>
                <w:b/>
                <w:bCs/>
              </w:rPr>
              <w:t>)</w:t>
            </w:r>
          </w:p>
        </w:tc>
        <w:tc>
          <w:tcPr>
            <w:tcW w:w="1418" w:type="dxa"/>
            <w:tcBorders>
              <w:top w:val="single" w:sz="8" w:space="0" w:color="auto"/>
              <w:left w:val="single" w:sz="4" w:space="0" w:color="auto"/>
              <w:bottom w:val="single" w:sz="4" w:space="0" w:color="auto"/>
              <w:right w:val="single" w:sz="4" w:space="0" w:color="auto"/>
            </w:tcBorders>
            <w:vAlign w:val="center"/>
          </w:tcPr>
          <w:p w:rsidR="007C6ED0" w:rsidRPr="00167565" w:rsidRDefault="007C6ED0" w:rsidP="007C6ED0">
            <w:pPr>
              <w:ind w:firstLine="284"/>
              <w:jc w:val="center"/>
              <w:rPr>
                <w:b/>
                <w:bCs/>
              </w:rPr>
            </w:pPr>
          </w:p>
          <w:p w:rsidR="007C6ED0" w:rsidRPr="00167565" w:rsidRDefault="007C6ED0" w:rsidP="007C6ED0">
            <w:pPr>
              <w:jc w:val="center"/>
              <w:rPr>
                <w:b/>
                <w:bCs/>
              </w:rPr>
            </w:pPr>
            <w:r w:rsidRPr="00167565">
              <w:rPr>
                <w:b/>
                <w:bCs/>
              </w:rPr>
              <w:t>Цена за единицу Товара в том числе НДС (по ставке</w:t>
            </w:r>
            <w:r w:rsidRPr="00167565">
              <w:t xml:space="preserve"> 18 %), </w:t>
            </w:r>
            <w:r w:rsidRPr="00167565">
              <w:rPr>
                <w:b/>
                <w:bCs/>
              </w:rPr>
              <w:t xml:space="preserve">(указывается </w:t>
            </w:r>
            <w:r w:rsidR="008F5A57">
              <w:rPr>
                <w:b/>
                <w:bCs/>
              </w:rPr>
              <w:t>в долларах США</w:t>
            </w:r>
            <w:bookmarkStart w:id="1" w:name="_GoBack"/>
            <w:bookmarkEnd w:id="1"/>
            <w:r w:rsidRPr="00167565">
              <w:rPr>
                <w:b/>
                <w:bCs/>
              </w:rPr>
              <w:t>)</w:t>
            </w:r>
          </w:p>
        </w:tc>
        <w:tc>
          <w:tcPr>
            <w:tcW w:w="992" w:type="dxa"/>
            <w:tcBorders>
              <w:top w:val="single" w:sz="4" w:space="0" w:color="auto"/>
              <w:left w:val="single" w:sz="4" w:space="0" w:color="auto"/>
              <w:bottom w:val="single" w:sz="4" w:space="0" w:color="auto"/>
              <w:right w:val="single" w:sz="4" w:space="0" w:color="auto"/>
            </w:tcBorders>
            <w:vAlign w:val="center"/>
          </w:tcPr>
          <w:p w:rsidR="007C6ED0" w:rsidRPr="00167565" w:rsidRDefault="007C6ED0" w:rsidP="007C6ED0">
            <w:pPr>
              <w:jc w:val="center"/>
              <w:rPr>
                <w:b/>
                <w:bCs/>
              </w:rPr>
            </w:pPr>
            <w:r w:rsidRPr="007C6ED0">
              <w:rPr>
                <w:b/>
                <w:bCs/>
              </w:rPr>
              <w:t>Адрес доставки</w:t>
            </w:r>
          </w:p>
        </w:tc>
      </w:tr>
      <w:tr w:rsidR="007C6ED0" w:rsidRPr="00037A75" w:rsidTr="005C45DD">
        <w:trPr>
          <w:trHeight w:val="304"/>
        </w:trPr>
        <w:tc>
          <w:tcPr>
            <w:tcW w:w="38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C6ED0" w:rsidRPr="00167565" w:rsidRDefault="007C6ED0" w:rsidP="007C6ED0">
            <w:pPr>
              <w:jc w:val="center"/>
            </w:pPr>
            <w:r w:rsidRPr="00167565">
              <w:t>1</w:t>
            </w:r>
          </w:p>
        </w:tc>
        <w:tc>
          <w:tcPr>
            <w:tcW w:w="159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C6ED0" w:rsidRPr="00E81AB1" w:rsidRDefault="00E81AB1" w:rsidP="007C6ED0">
            <w:pPr>
              <w:jc w:val="center"/>
              <w:rPr>
                <w:color w:val="000000" w:themeColor="text1"/>
                <w:lang w:val="en-US"/>
              </w:rPr>
            </w:pPr>
            <w:proofErr w:type="spellStart"/>
            <w:r>
              <w:rPr>
                <w:color w:val="000000" w:themeColor="text1"/>
                <w:lang w:val="en-US"/>
              </w:rPr>
              <w:t>TravelMate</w:t>
            </w:r>
            <w:proofErr w:type="spellEnd"/>
            <w:r>
              <w:rPr>
                <w:color w:val="000000" w:themeColor="text1"/>
                <w:lang w:val="en-US"/>
              </w:rPr>
              <w:t xml:space="preserve"> P257 ACR_20160519 T64464</w:t>
            </w:r>
          </w:p>
        </w:tc>
        <w:tc>
          <w:tcPr>
            <w:tcW w:w="297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C6ED0" w:rsidRPr="00D918C7" w:rsidRDefault="00E81AB1" w:rsidP="00E81AB1">
            <w:pPr>
              <w:rPr>
                <w:color w:val="000000" w:themeColor="text1"/>
              </w:rPr>
            </w:pPr>
            <w:r>
              <w:rPr>
                <w:color w:val="000000" w:themeColor="text1"/>
              </w:rPr>
              <w:t>Ноутбук</w:t>
            </w:r>
            <w:r w:rsidRPr="00D918C7">
              <w:rPr>
                <w:color w:val="000000" w:themeColor="text1"/>
              </w:rPr>
              <w:t xml:space="preserve"> </w:t>
            </w:r>
            <w:r>
              <w:rPr>
                <w:color w:val="000000" w:themeColor="text1"/>
                <w:lang w:val="en-US"/>
              </w:rPr>
              <w:t>Acer</w:t>
            </w:r>
            <w:r w:rsidRPr="00D918C7">
              <w:rPr>
                <w:color w:val="000000" w:themeColor="text1"/>
              </w:rPr>
              <w:t xml:space="preserve"> </w:t>
            </w:r>
            <w:r w:rsidRPr="00D918C7">
              <w:t xml:space="preserve"> </w:t>
            </w:r>
            <w:proofErr w:type="spellStart"/>
            <w:r w:rsidRPr="00E81AB1">
              <w:rPr>
                <w:color w:val="000000" w:themeColor="text1"/>
                <w:lang w:val="en-US"/>
              </w:rPr>
              <w:t>TravelMate</w:t>
            </w:r>
            <w:proofErr w:type="spellEnd"/>
            <w:r w:rsidRPr="00D918C7">
              <w:rPr>
                <w:color w:val="000000" w:themeColor="text1"/>
              </w:rPr>
              <w:t xml:space="preserve"> </w:t>
            </w:r>
            <w:r w:rsidRPr="00E81AB1">
              <w:rPr>
                <w:color w:val="000000" w:themeColor="text1"/>
                <w:lang w:val="en-US"/>
              </w:rPr>
              <w:t>P</w:t>
            </w:r>
            <w:r w:rsidRPr="00D918C7">
              <w:rPr>
                <w:color w:val="000000" w:themeColor="text1"/>
              </w:rPr>
              <w:t>257,</w:t>
            </w:r>
            <w:r>
              <w:rPr>
                <w:color w:val="000000" w:themeColor="text1"/>
              </w:rPr>
              <w:t>процессор</w:t>
            </w:r>
            <w:r w:rsidRPr="00D918C7">
              <w:rPr>
                <w:color w:val="000000" w:themeColor="text1"/>
              </w:rPr>
              <w:t>:</w:t>
            </w:r>
            <w:r>
              <w:rPr>
                <w:color w:val="000000" w:themeColor="text1"/>
                <w:lang w:val="en-US"/>
              </w:rPr>
              <w:t>intel</w:t>
            </w:r>
            <w:r w:rsidRPr="00D918C7">
              <w:rPr>
                <w:color w:val="000000" w:themeColor="text1"/>
              </w:rPr>
              <w:t xml:space="preserve"> </w:t>
            </w:r>
            <w:r>
              <w:rPr>
                <w:color w:val="000000" w:themeColor="text1"/>
                <w:lang w:val="en-US"/>
              </w:rPr>
              <w:t>Core</w:t>
            </w:r>
            <w:r w:rsidRPr="00D918C7">
              <w:rPr>
                <w:color w:val="000000" w:themeColor="text1"/>
              </w:rPr>
              <w:t xml:space="preserve"> </w:t>
            </w:r>
            <w:proofErr w:type="spellStart"/>
            <w:r>
              <w:rPr>
                <w:color w:val="000000" w:themeColor="text1"/>
                <w:lang w:val="en-US"/>
              </w:rPr>
              <w:t>i</w:t>
            </w:r>
            <w:proofErr w:type="spellEnd"/>
            <w:r w:rsidRPr="00D918C7">
              <w:rPr>
                <w:color w:val="000000" w:themeColor="text1"/>
              </w:rPr>
              <w:t>35005</w:t>
            </w:r>
            <w:r>
              <w:rPr>
                <w:color w:val="000000" w:themeColor="text1"/>
                <w:lang w:val="en-US"/>
              </w:rPr>
              <w:t>u</w:t>
            </w:r>
            <w:r w:rsidRPr="00D918C7">
              <w:rPr>
                <w:color w:val="000000" w:themeColor="text1"/>
              </w:rPr>
              <w:t xml:space="preserve">,4 </w:t>
            </w:r>
            <w:r>
              <w:rPr>
                <w:color w:val="000000" w:themeColor="text1"/>
              </w:rPr>
              <w:t>ГБ</w:t>
            </w:r>
            <w:r w:rsidRPr="00D918C7">
              <w:rPr>
                <w:color w:val="000000" w:themeColor="text1"/>
              </w:rPr>
              <w:t xml:space="preserve"> </w:t>
            </w:r>
            <w:r>
              <w:rPr>
                <w:color w:val="000000" w:themeColor="text1"/>
              </w:rPr>
              <w:t>оперативной</w:t>
            </w:r>
            <w:r w:rsidRPr="00D918C7">
              <w:rPr>
                <w:color w:val="000000" w:themeColor="text1"/>
              </w:rPr>
              <w:t xml:space="preserve"> </w:t>
            </w:r>
            <w:r>
              <w:rPr>
                <w:color w:val="000000" w:themeColor="text1"/>
              </w:rPr>
              <w:t>памяти</w:t>
            </w:r>
            <w:r w:rsidRPr="00D918C7">
              <w:rPr>
                <w:color w:val="000000" w:themeColor="text1"/>
              </w:rPr>
              <w:t>(</w:t>
            </w:r>
            <w:r>
              <w:rPr>
                <w:color w:val="000000" w:themeColor="text1"/>
              </w:rPr>
              <w:t>максимальный</w:t>
            </w:r>
            <w:r w:rsidRPr="00D918C7">
              <w:rPr>
                <w:color w:val="000000" w:themeColor="text1"/>
              </w:rPr>
              <w:t xml:space="preserve"> </w:t>
            </w:r>
            <w:r>
              <w:rPr>
                <w:color w:val="000000" w:themeColor="text1"/>
              </w:rPr>
              <w:t>размер</w:t>
            </w:r>
            <w:r w:rsidRPr="00D918C7">
              <w:rPr>
                <w:color w:val="000000" w:themeColor="text1"/>
              </w:rPr>
              <w:t xml:space="preserve"> </w:t>
            </w:r>
            <w:r>
              <w:rPr>
                <w:color w:val="000000" w:themeColor="text1"/>
              </w:rPr>
              <w:t>памяти</w:t>
            </w:r>
            <w:r w:rsidRPr="00D918C7">
              <w:rPr>
                <w:color w:val="000000" w:themeColor="text1"/>
              </w:rPr>
              <w:t xml:space="preserve"> 16 </w:t>
            </w:r>
            <w:r>
              <w:rPr>
                <w:color w:val="000000" w:themeColor="text1"/>
              </w:rPr>
              <w:t>Гб</w:t>
            </w:r>
            <w:r w:rsidRPr="00D918C7">
              <w:rPr>
                <w:color w:val="000000" w:themeColor="text1"/>
              </w:rPr>
              <w:t>),</w:t>
            </w:r>
            <w:r>
              <w:rPr>
                <w:color w:val="000000" w:themeColor="text1"/>
              </w:rPr>
              <w:t>экран</w:t>
            </w:r>
            <w:r w:rsidRPr="00D918C7">
              <w:rPr>
                <w:color w:val="000000" w:themeColor="text1"/>
              </w:rPr>
              <w:t xml:space="preserve"> 15.6” </w:t>
            </w:r>
            <w:r>
              <w:rPr>
                <w:color w:val="000000" w:themeColor="text1"/>
              </w:rPr>
              <w:t>с</w:t>
            </w:r>
            <w:r w:rsidRPr="00D918C7">
              <w:rPr>
                <w:color w:val="000000" w:themeColor="text1"/>
              </w:rPr>
              <w:t xml:space="preserve"> </w:t>
            </w:r>
            <w:r>
              <w:rPr>
                <w:color w:val="000000" w:themeColor="text1"/>
              </w:rPr>
              <w:t>разрешением</w:t>
            </w:r>
            <w:r w:rsidRPr="00D918C7">
              <w:rPr>
                <w:color w:val="000000" w:themeColor="text1"/>
              </w:rPr>
              <w:t xml:space="preserve"> 1366</w:t>
            </w:r>
            <w:r>
              <w:rPr>
                <w:color w:val="000000" w:themeColor="text1"/>
                <w:lang w:val="en-US"/>
              </w:rPr>
              <w:t>x</w:t>
            </w:r>
            <w:r w:rsidRPr="00D918C7">
              <w:rPr>
                <w:color w:val="000000" w:themeColor="text1"/>
              </w:rPr>
              <w:t>768,</w:t>
            </w:r>
            <w:r>
              <w:rPr>
                <w:color w:val="000000" w:themeColor="text1"/>
              </w:rPr>
              <w:t>жесткий</w:t>
            </w:r>
            <w:r w:rsidRPr="00D918C7">
              <w:rPr>
                <w:color w:val="000000" w:themeColor="text1"/>
              </w:rPr>
              <w:t xml:space="preserve"> </w:t>
            </w:r>
            <w:r>
              <w:rPr>
                <w:color w:val="000000" w:themeColor="text1"/>
              </w:rPr>
              <w:t>диск</w:t>
            </w:r>
            <w:r w:rsidRPr="00D918C7">
              <w:rPr>
                <w:color w:val="000000" w:themeColor="text1"/>
              </w:rPr>
              <w:t xml:space="preserve"> 500</w:t>
            </w:r>
            <w:r>
              <w:rPr>
                <w:color w:val="000000" w:themeColor="text1"/>
              </w:rPr>
              <w:t>Гб</w:t>
            </w:r>
            <w:r w:rsidRPr="00D918C7">
              <w:rPr>
                <w:color w:val="000000" w:themeColor="text1"/>
              </w:rPr>
              <w:t xml:space="preserve"> (</w:t>
            </w:r>
            <w:r w:rsidR="00D918C7">
              <w:rPr>
                <w:color w:val="000000" w:themeColor="text1"/>
                <w:lang w:val="en-US"/>
              </w:rPr>
              <w:t>HDD</w:t>
            </w:r>
            <w:r w:rsidR="00D918C7" w:rsidRPr="00D918C7">
              <w:rPr>
                <w:color w:val="000000" w:themeColor="text1"/>
              </w:rPr>
              <w:t>),802.11</w:t>
            </w:r>
            <w:r w:rsidR="00D918C7">
              <w:rPr>
                <w:color w:val="000000" w:themeColor="text1"/>
                <w:lang w:val="en-US"/>
              </w:rPr>
              <w:t>b</w:t>
            </w:r>
            <w:r w:rsidR="00D918C7" w:rsidRPr="00D918C7">
              <w:rPr>
                <w:color w:val="000000" w:themeColor="text1"/>
              </w:rPr>
              <w:t>/</w:t>
            </w:r>
            <w:r w:rsidR="00D918C7">
              <w:rPr>
                <w:color w:val="000000" w:themeColor="text1"/>
                <w:lang w:val="en-US"/>
              </w:rPr>
              <w:t>g</w:t>
            </w:r>
            <w:r w:rsidR="00D918C7" w:rsidRPr="00D918C7">
              <w:rPr>
                <w:color w:val="000000" w:themeColor="text1"/>
              </w:rPr>
              <w:t>/</w:t>
            </w:r>
            <w:r w:rsidR="00D918C7">
              <w:rPr>
                <w:color w:val="000000" w:themeColor="text1"/>
                <w:lang w:val="en-US"/>
              </w:rPr>
              <w:t>n</w:t>
            </w:r>
            <w:r w:rsidR="00D918C7" w:rsidRPr="00D918C7">
              <w:rPr>
                <w:color w:val="000000" w:themeColor="text1"/>
              </w:rPr>
              <w:t xml:space="preserve"> </w:t>
            </w:r>
            <w:proofErr w:type="spellStart"/>
            <w:r w:rsidR="00D918C7">
              <w:rPr>
                <w:color w:val="000000" w:themeColor="text1"/>
                <w:lang w:val="en-US"/>
              </w:rPr>
              <w:t>WiFi</w:t>
            </w:r>
            <w:proofErr w:type="spellEnd"/>
            <w:r w:rsidR="00D918C7" w:rsidRPr="00D918C7">
              <w:rPr>
                <w:color w:val="000000" w:themeColor="text1"/>
              </w:rPr>
              <w:t xml:space="preserve"> </w:t>
            </w:r>
            <w:proofErr w:type="spellStart"/>
            <w:r w:rsidR="00D918C7">
              <w:rPr>
                <w:color w:val="000000" w:themeColor="text1"/>
              </w:rPr>
              <w:t>адаптер</w:t>
            </w:r>
            <w:r w:rsidR="00D918C7" w:rsidRPr="00D918C7">
              <w:rPr>
                <w:color w:val="000000" w:themeColor="text1"/>
              </w:rPr>
              <w:t>,</w:t>
            </w:r>
            <w:r w:rsidR="00D918C7">
              <w:rPr>
                <w:color w:val="000000" w:themeColor="text1"/>
              </w:rPr>
              <w:t>встроенный</w:t>
            </w:r>
            <w:proofErr w:type="spellEnd"/>
            <w:r w:rsidR="00D918C7" w:rsidRPr="00D918C7">
              <w:rPr>
                <w:color w:val="000000" w:themeColor="text1"/>
              </w:rPr>
              <w:t xml:space="preserve"> </w:t>
            </w:r>
            <w:r w:rsidR="00D918C7">
              <w:rPr>
                <w:color w:val="000000" w:themeColor="text1"/>
              </w:rPr>
              <w:t>адаптер</w:t>
            </w:r>
            <w:r w:rsidR="00D918C7" w:rsidRPr="00D918C7">
              <w:rPr>
                <w:color w:val="000000" w:themeColor="text1"/>
              </w:rPr>
              <w:t xml:space="preserve"> </w:t>
            </w:r>
            <w:r w:rsidR="00D918C7">
              <w:rPr>
                <w:color w:val="000000" w:themeColor="text1"/>
                <w:lang w:val="en-US"/>
              </w:rPr>
              <w:t>Ethernet</w:t>
            </w:r>
            <w:r w:rsidR="00D918C7" w:rsidRPr="00D918C7">
              <w:rPr>
                <w:color w:val="000000" w:themeColor="text1"/>
              </w:rPr>
              <w:t>,</w:t>
            </w:r>
            <w:r w:rsidR="00D918C7">
              <w:rPr>
                <w:color w:val="000000" w:themeColor="text1"/>
                <w:lang w:val="en-US"/>
              </w:rPr>
              <w:t>RJ</w:t>
            </w:r>
            <w:r w:rsidR="00D918C7" w:rsidRPr="00D918C7">
              <w:rPr>
                <w:color w:val="000000" w:themeColor="text1"/>
              </w:rPr>
              <w:t>-45</w:t>
            </w:r>
            <w:r w:rsidR="00D918C7">
              <w:rPr>
                <w:color w:val="000000" w:themeColor="text1"/>
                <w:lang w:val="en-US"/>
              </w:rPr>
              <w:t> </w:t>
            </w:r>
            <w:r w:rsidR="00D918C7" w:rsidRPr="00D918C7">
              <w:rPr>
                <w:color w:val="000000" w:themeColor="text1"/>
              </w:rPr>
              <w:t xml:space="preserve">100/1000 </w:t>
            </w:r>
            <w:r w:rsidR="00D918C7">
              <w:rPr>
                <w:color w:val="000000" w:themeColor="text1"/>
              </w:rPr>
              <w:t>Мбит</w:t>
            </w:r>
            <w:r w:rsidR="00D918C7" w:rsidRPr="00D918C7">
              <w:rPr>
                <w:color w:val="000000" w:themeColor="text1"/>
              </w:rPr>
              <w:t>/</w:t>
            </w:r>
            <w:proofErr w:type="spellStart"/>
            <w:r w:rsidR="00D918C7">
              <w:rPr>
                <w:color w:val="000000" w:themeColor="text1"/>
              </w:rPr>
              <w:t>с</w:t>
            </w:r>
            <w:r w:rsidR="00D918C7" w:rsidRPr="00D918C7">
              <w:rPr>
                <w:color w:val="000000" w:themeColor="text1"/>
              </w:rPr>
              <w:t>,</w:t>
            </w:r>
            <w:r w:rsidR="00D918C7">
              <w:rPr>
                <w:color w:val="000000" w:themeColor="text1"/>
              </w:rPr>
              <w:t>веб</w:t>
            </w:r>
            <w:r w:rsidR="00D918C7" w:rsidRPr="00D918C7">
              <w:rPr>
                <w:color w:val="000000" w:themeColor="text1"/>
              </w:rPr>
              <w:t>-</w:t>
            </w:r>
            <w:r w:rsidR="00D918C7">
              <w:rPr>
                <w:color w:val="000000" w:themeColor="text1"/>
              </w:rPr>
              <w:t>камера</w:t>
            </w:r>
            <w:r w:rsidR="00D918C7" w:rsidRPr="00D918C7">
              <w:rPr>
                <w:color w:val="000000" w:themeColor="text1"/>
              </w:rPr>
              <w:t>,</w:t>
            </w:r>
            <w:r w:rsidR="00D918C7">
              <w:rPr>
                <w:color w:val="000000" w:themeColor="text1"/>
              </w:rPr>
              <w:t>встроенная</w:t>
            </w:r>
            <w:proofErr w:type="spellEnd"/>
            <w:r w:rsidR="00D918C7" w:rsidRPr="00D918C7">
              <w:rPr>
                <w:color w:val="000000" w:themeColor="text1"/>
              </w:rPr>
              <w:t xml:space="preserve"> </w:t>
            </w:r>
            <w:r w:rsidR="00D918C7">
              <w:rPr>
                <w:color w:val="000000" w:themeColor="text1"/>
              </w:rPr>
              <w:t>звуковая</w:t>
            </w:r>
            <w:r w:rsidR="00D918C7" w:rsidRPr="00D918C7">
              <w:rPr>
                <w:color w:val="000000" w:themeColor="text1"/>
              </w:rPr>
              <w:t xml:space="preserve"> </w:t>
            </w:r>
            <w:r w:rsidR="00D918C7">
              <w:rPr>
                <w:color w:val="000000" w:themeColor="text1"/>
              </w:rPr>
              <w:t>плата</w:t>
            </w:r>
            <w:r w:rsidR="00D918C7" w:rsidRPr="00D918C7">
              <w:rPr>
                <w:color w:val="000000" w:themeColor="text1"/>
              </w:rPr>
              <w:t>,</w:t>
            </w:r>
            <w:r w:rsidR="00D918C7">
              <w:rPr>
                <w:color w:val="000000" w:themeColor="text1"/>
              </w:rPr>
              <w:t>микрофон</w:t>
            </w:r>
            <w:r w:rsidR="00D918C7" w:rsidRPr="00D918C7">
              <w:rPr>
                <w:color w:val="000000" w:themeColor="text1"/>
              </w:rPr>
              <w:t>,</w:t>
            </w:r>
            <w:r w:rsidR="00D918C7">
              <w:rPr>
                <w:color w:val="000000" w:themeColor="text1"/>
              </w:rPr>
              <w:t>динамики</w:t>
            </w:r>
            <w:r w:rsidR="00D918C7" w:rsidRPr="00D918C7">
              <w:rPr>
                <w:color w:val="000000" w:themeColor="text1"/>
              </w:rPr>
              <w:t xml:space="preserve">,2 </w:t>
            </w:r>
            <w:r w:rsidR="00D918C7">
              <w:rPr>
                <w:color w:val="000000" w:themeColor="text1"/>
              </w:rPr>
              <w:t>порта</w:t>
            </w:r>
            <w:r w:rsidR="00D918C7" w:rsidRPr="00D918C7">
              <w:rPr>
                <w:color w:val="000000" w:themeColor="text1"/>
              </w:rPr>
              <w:t xml:space="preserve"> </w:t>
            </w:r>
            <w:r w:rsidR="00D918C7">
              <w:rPr>
                <w:color w:val="000000" w:themeColor="text1"/>
              </w:rPr>
              <w:t>для</w:t>
            </w:r>
            <w:r w:rsidR="00D918C7" w:rsidRPr="00D918C7">
              <w:rPr>
                <w:color w:val="000000" w:themeColor="text1"/>
              </w:rPr>
              <w:t xml:space="preserve"> </w:t>
            </w:r>
            <w:r w:rsidR="00D918C7">
              <w:rPr>
                <w:color w:val="000000" w:themeColor="text1"/>
              </w:rPr>
              <w:t>подключения</w:t>
            </w:r>
            <w:r w:rsidR="00D918C7" w:rsidRPr="00D918C7">
              <w:rPr>
                <w:color w:val="000000" w:themeColor="text1"/>
              </w:rPr>
              <w:t xml:space="preserve"> </w:t>
            </w:r>
            <w:r w:rsidR="00D918C7">
              <w:rPr>
                <w:color w:val="000000" w:themeColor="text1"/>
              </w:rPr>
              <w:t>монитора</w:t>
            </w:r>
            <w:r w:rsidR="00D918C7" w:rsidRPr="00D918C7">
              <w:rPr>
                <w:color w:val="000000" w:themeColor="text1"/>
              </w:rPr>
              <w:t xml:space="preserve"> (</w:t>
            </w:r>
            <w:r w:rsidR="00D918C7">
              <w:rPr>
                <w:color w:val="000000" w:themeColor="text1"/>
                <w:lang w:val="en-US"/>
              </w:rPr>
              <w:t>VGA</w:t>
            </w:r>
            <w:r w:rsidR="00D918C7" w:rsidRPr="00D918C7">
              <w:rPr>
                <w:color w:val="000000" w:themeColor="text1"/>
              </w:rPr>
              <w:t>+</w:t>
            </w:r>
            <w:r w:rsidR="00D918C7">
              <w:rPr>
                <w:color w:val="000000" w:themeColor="text1"/>
                <w:lang w:val="en-US"/>
              </w:rPr>
              <w:t>HDMI</w:t>
            </w:r>
            <w:r w:rsidR="00D918C7" w:rsidRPr="00D918C7">
              <w:rPr>
                <w:color w:val="000000" w:themeColor="text1"/>
              </w:rPr>
              <w:t xml:space="preserve">),3 </w:t>
            </w:r>
            <w:r w:rsidR="00D918C7">
              <w:rPr>
                <w:color w:val="000000" w:themeColor="text1"/>
              </w:rPr>
              <w:t>порта</w:t>
            </w:r>
            <w:r w:rsidR="00D918C7" w:rsidRPr="00D918C7">
              <w:rPr>
                <w:color w:val="000000" w:themeColor="text1"/>
              </w:rPr>
              <w:t xml:space="preserve"> </w:t>
            </w:r>
            <w:r w:rsidR="00D918C7">
              <w:rPr>
                <w:color w:val="000000" w:themeColor="text1"/>
                <w:lang w:val="en-US"/>
              </w:rPr>
              <w:t>USB</w:t>
            </w:r>
            <w:r w:rsidR="00D918C7" w:rsidRPr="00D918C7">
              <w:rPr>
                <w:color w:val="000000" w:themeColor="text1"/>
              </w:rPr>
              <w:t>(1</w:t>
            </w:r>
            <w:proofErr w:type="spellStart"/>
            <w:r w:rsidR="00D918C7">
              <w:rPr>
                <w:color w:val="000000" w:themeColor="text1"/>
                <w:lang w:val="en-US"/>
              </w:rPr>
              <w:t>xUSB</w:t>
            </w:r>
            <w:proofErr w:type="spellEnd"/>
            <w:r w:rsidR="00D918C7" w:rsidRPr="00D918C7">
              <w:rPr>
                <w:color w:val="000000" w:themeColor="text1"/>
              </w:rPr>
              <w:t xml:space="preserve"> 2.0+2</w:t>
            </w:r>
            <w:proofErr w:type="spellStart"/>
            <w:r w:rsidR="00D918C7">
              <w:rPr>
                <w:color w:val="000000" w:themeColor="text1"/>
                <w:lang w:val="en-US"/>
              </w:rPr>
              <w:t>xUSB</w:t>
            </w:r>
            <w:proofErr w:type="spellEnd"/>
            <w:r w:rsidR="00D918C7" w:rsidRPr="00D918C7">
              <w:rPr>
                <w:color w:val="000000" w:themeColor="text1"/>
              </w:rPr>
              <w:t xml:space="preserve"> 3.0),</w:t>
            </w:r>
            <w:r w:rsidR="00D918C7">
              <w:rPr>
                <w:color w:val="000000" w:themeColor="text1"/>
              </w:rPr>
              <w:t>число</w:t>
            </w:r>
            <w:r w:rsidR="00D918C7" w:rsidRPr="00D918C7">
              <w:rPr>
                <w:color w:val="000000" w:themeColor="text1"/>
              </w:rPr>
              <w:t xml:space="preserve"> </w:t>
            </w:r>
            <w:r w:rsidR="00D918C7">
              <w:rPr>
                <w:color w:val="000000" w:themeColor="text1"/>
              </w:rPr>
              <w:t>ячеек</w:t>
            </w:r>
            <w:r w:rsidR="00D918C7" w:rsidRPr="00D918C7">
              <w:rPr>
                <w:color w:val="000000" w:themeColor="text1"/>
              </w:rPr>
              <w:t xml:space="preserve"> </w:t>
            </w:r>
            <w:r w:rsidR="00D918C7">
              <w:rPr>
                <w:color w:val="000000" w:themeColor="text1"/>
              </w:rPr>
              <w:t>аккумулятора</w:t>
            </w:r>
            <w:r w:rsidR="00D918C7" w:rsidRPr="00D918C7">
              <w:rPr>
                <w:color w:val="000000" w:themeColor="text1"/>
              </w:rPr>
              <w:t xml:space="preserve"> 4 </w:t>
            </w:r>
            <w:r w:rsidR="00D918C7">
              <w:rPr>
                <w:color w:val="000000" w:themeColor="text1"/>
              </w:rPr>
              <w:t>штуки</w:t>
            </w:r>
            <w:r w:rsidR="00D918C7" w:rsidRPr="00D918C7">
              <w:rPr>
                <w:color w:val="000000" w:themeColor="text1"/>
              </w:rPr>
              <w:t>,</w:t>
            </w:r>
            <w:r w:rsidR="00D918C7">
              <w:rPr>
                <w:color w:val="000000" w:themeColor="text1"/>
                <w:lang w:val="en-US"/>
              </w:rPr>
              <w:t>Windows</w:t>
            </w:r>
            <w:r w:rsidR="00D918C7" w:rsidRPr="00D918C7">
              <w:rPr>
                <w:color w:val="000000" w:themeColor="text1"/>
              </w:rPr>
              <w:t xml:space="preserve"> 10 </w:t>
            </w:r>
            <w:r w:rsidR="00D918C7">
              <w:rPr>
                <w:color w:val="000000" w:themeColor="text1"/>
                <w:lang w:val="en-US"/>
              </w:rPr>
              <w:t>Professional</w:t>
            </w:r>
            <w:r w:rsidR="00D918C7" w:rsidRPr="00D918C7">
              <w:rPr>
                <w:color w:val="000000" w:themeColor="text1"/>
              </w:rPr>
              <w:t xml:space="preserve"> </w:t>
            </w:r>
            <w:r w:rsidR="00D918C7">
              <w:rPr>
                <w:color w:val="000000" w:themeColor="text1"/>
                <w:lang w:val="en-US"/>
              </w:rPr>
              <w:t>RU</w:t>
            </w:r>
            <w:r w:rsidR="00D918C7" w:rsidRPr="00D918C7">
              <w:rPr>
                <w:color w:val="000000" w:themeColor="text1"/>
              </w:rPr>
              <w:t xml:space="preserve"> 64-</w:t>
            </w:r>
            <w:r w:rsidR="00D918C7">
              <w:rPr>
                <w:color w:val="000000" w:themeColor="text1"/>
                <w:lang w:val="en-US"/>
              </w:rPr>
              <w:t>Bit</w:t>
            </w:r>
            <w:r w:rsidR="00D918C7" w:rsidRPr="00D918C7">
              <w:rPr>
                <w:color w:val="000000" w:themeColor="text1"/>
              </w:rPr>
              <w:t>(</w:t>
            </w:r>
            <w:r w:rsidR="00D918C7">
              <w:rPr>
                <w:color w:val="000000" w:themeColor="text1"/>
              </w:rPr>
              <w:t>с</w:t>
            </w:r>
            <w:r w:rsidR="00D918C7" w:rsidRPr="00D918C7">
              <w:rPr>
                <w:color w:val="000000" w:themeColor="text1"/>
              </w:rPr>
              <w:t xml:space="preserve"> </w:t>
            </w:r>
            <w:r w:rsidR="00D918C7">
              <w:rPr>
                <w:color w:val="000000" w:themeColor="text1"/>
              </w:rPr>
              <w:t>поддержкой</w:t>
            </w:r>
            <w:r w:rsidR="00D918C7" w:rsidRPr="00D918C7">
              <w:rPr>
                <w:color w:val="000000" w:themeColor="text1"/>
              </w:rPr>
              <w:t xml:space="preserve"> </w:t>
            </w:r>
            <w:r w:rsidR="00D918C7">
              <w:rPr>
                <w:color w:val="000000" w:themeColor="text1"/>
              </w:rPr>
              <w:t>доменов</w:t>
            </w:r>
            <w:r w:rsidR="00D918C7" w:rsidRPr="00D918C7">
              <w:rPr>
                <w:color w:val="000000" w:themeColor="text1"/>
              </w:rPr>
              <w:t>),</w:t>
            </w:r>
            <w:r w:rsidR="00D918C7">
              <w:rPr>
                <w:color w:val="000000" w:themeColor="text1"/>
              </w:rPr>
              <w:t>гарантийный срок 3 года с обслуживанием продукции по месту эксплуатации включая гарантию на детали и работу</w:t>
            </w:r>
          </w:p>
        </w:tc>
        <w:tc>
          <w:tcPr>
            <w:tcW w:w="850" w:type="dxa"/>
            <w:tcBorders>
              <w:top w:val="single" w:sz="4" w:space="0" w:color="auto"/>
              <w:left w:val="nil"/>
              <w:bottom w:val="single" w:sz="4" w:space="0" w:color="auto"/>
              <w:right w:val="single" w:sz="4" w:space="0" w:color="auto"/>
            </w:tcBorders>
            <w:tcMar>
              <w:left w:w="0" w:type="dxa"/>
              <w:right w:w="0" w:type="dxa"/>
            </w:tcMar>
            <w:vAlign w:val="center"/>
          </w:tcPr>
          <w:p w:rsidR="007C6ED0" w:rsidRPr="00037A75" w:rsidRDefault="007C6ED0" w:rsidP="007C6ED0">
            <w:pPr>
              <w:ind w:firstLine="284"/>
              <w:rPr>
                <w:lang w:val="en-US"/>
              </w:rPr>
            </w:pPr>
            <w:proofErr w:type="spellStart"/>
            <w:r w:rsidRPr="00167565">
              <w:rPr>
                <w:rFonts w:eastAsiaTheme="minorHAnsi"/>
                <w:bCs/>
                <w:color w:val="000000" w:themeColor="text1"/>
                <w:lang w:eastAsia="en-US"/>
              </w:rPr>
              <w:t>шт</w:t>
            </w:r>
            <w:proofErr w:type="spellEnd"/>
            <w:r w:rsidRPr="00037A75">
              <w:rPr>
                <w:rFonts w:eastAsiaTheme="minorHAnsi"/>
                <w:bCs/>
                <w:color w:val="000000" w:themeColor="text1"/>
                <w:lang w:val="en-US" w:eastAsia="en-US"/>
              </w:rPr>
              <w:t>.</w:t>
            </w:r>
          </w:p>
        </w:tc>
        <w:tc>
          <w:tcPr>
            <w:tcW w:w="709" w:type="dxa"/>
            <w:tcBorders>
              <w:top w:val="single" w:sz="4" w:space="0" w:color="auto"/>
              <w:left w:val="nil"/>
              <w:bottom w:val="single" w:sz="4" w:space="0" w:color="auto"/>
              <w:right w:val="single" w:sz="4" w:space="0" w:color="auto"/>
            </w:tcBorders>
            <w:vAlign w:val="center"/>
          </w:tcPr>
          <w:p w:rsidR="007C6ED0" w:rsidRDefault="007C6ED0" w:rsidP="007C6ED0">
            <w:pPr>
              <w:ind w:firstLine="284"/>
              <w:rPr>
                <w:color w:val="000000"/>
              </w:rPr>
            </w:pPr>
            <w:r>
              <w:rPr>
                <w:color w:val="000000"/>
              </w:rPr>
              <w:t>1</w:t>
            </w: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C6ED0" w:rsidRPr="00037A75" w:rsidRDefault="00D918C7" w:rsidP="007C6ED0">
            <w:pPr>
              <w:ind w:firstLine="284"/>
              <w:rPr>
                <w:color w:val="000000"/>
              </w:rPr>
            </w:pPr>
            <w:r>
              <w:rPr>
                <w:color w:val="000000"/>
              </w:rPr>
              <w:t>354,43</w:t>
            </w:r>
          </w:p>
        </w:tc>
        <w:tc>
          <w:tcPr>
            <w:tcW w:w="1418" w:type="dxa"/>
            <w:tcBorders>
              <w:top w:val="single" w:sz="4" w:space="0" w:color="auto"/>
              <w:left w:val="nil"/>
              <w:bottom w:val="single" w:sz="4" w:space="0" w:color="auto"/>
              <w:right w:val="single" w:sz="4" w:space="0" w:color="auto"/>
            </w:tcBorders>
            <w:vAlign w:val="center"/>
          </w:tcPr>
          <w:p w:rsidR="007C6ED0" w:rsidRPr="005C675C" w:rsidRDefault="00D918C7" w:rsidP="007C6ED0">
            <w:pPr>
              <w:ind w:firstLine="284"/>
              <w:rPr>
                <w:lang w:val="en-US"/>
              </w:rPr>
            </w:pPr>
            <w:r>
              <w:t>418</w:t>
            </w:r>
            <w:r>
              <w:rPr>
                <w:lang w:val="en-US"/>
              </w:rPr>
              <w:t>,23</w:t>
            </w:r>
          </w:p>
        </w:tc>
        <w:tc>
          <w:tcPr>
            <w:tcW w:w="992" w:type="dxa"/>
            <w:tcBorders>
              <w:top w:val="single" w:sz="4" w:space="0" w:color="auto"/>
              <w:left w:val="single" w:sz="4" w:space="0" w:color="auto"/>
              <w:bottom w:val="single" w:sz="4" w:space="0" w:color="auto"/>
              <w:right w:val="single" w:sz="4" w:space="0" w:color="auto"/>
            </w:tcBorders>
            <w:vAlign w:val="center"/>
          </w:tcPr>
          <w:p w:rsidR="007C6ED0" w:rsidRPr="00D95767" w:rsidRDefault="00AC4DBC" w:rsidP="007C6ED0">
            <w:pPr>
              <w:jc w:val="center"/>
              <w:rPr>
                <w:color w:val="000000" w:themeColor="text1"/>
              </w:rPr>
            </w:pPr>
            <w:r>
              <w:rPr>
                <w:color w:val="000000" w:themeColor="text1"/>
              </w:rPr>
              <w:t>г. Уфа, ул. Ленина 30</w:t>
            </w:r>
            <w:r w:rsidR="006053B0">
              <w:rPr>
                <w:color w:val="000000" w:themeColor="text1"/>
              </w:rPr>
              <w:t xml:space="preserve"> </w:t>
            </w:r>
            <w:r w:rsidR="007C6ED0" w:rsidRPr="00D95767">
              <w:rPr>
                <w:color w:val="000000" w:themeColor="text1"/>
              </w:rPr>
              <w:t>ПАО "Башинформсвязь»</w:t>
            </w:r>
          </w:p>
        </w:tc>
      </w:tr>
    </w:tbl>
    <w:p w:rsidR="00ED11D8" w:rsidRDefault="00ED11D8" w:rsidP="008F5A57"/>
    <w:p w:rsidR="00ED11D8" w:rsidRPr="00167565" w:rsidRDefault="00ED11D8" w:rsidP="00545FC1">
      <w:pPr>
        <w:ind w:firstLine="284"/>
        <w:jc w:val="center"/>
      </w:pPr>
    </w:p>
    <w:p w:rsidR="005207DC" w:rsidRPr="00167565" w:rsidRDefault="005207DC" w:rsidP="00545FC1">
      <w:pPr>
        <w:ind w:firstLine="284"/>
        <w:jc w:val="center"/>
      </w:pPr>
      <w:r w:rsidRPr="00167565">
        <w:t>РЕКВИЗИТЫ И ПОДПИСИ СТОРОН</w:t>
      </w:r>
    </w:p>
    <w:p w:rsidR="005207DC" w:rsidRPr="00167565" w:rsidRDefault="005207DC" w:rsidP="00545FC1">
      <w:pPr>
        <w:ind w:firstLine="284"/>
        <w:jc w:val="both"/>
      </w:pPr>
    </w:p>
    <w:p w:rsidR="005207DC" w:rsidRPr="00167565" w:rsidRDefault="005207DC" w:rsidP="00545FC1">
      <w:pPr>
        <w:ind w:firstLine="284"/>
        <w:jc w:val="both"/>
        <w:rPr>
          <w:lang w:val="en-US"/>
        </w:rPr>
      </w:pPr>
    </w:p>
    <w:tbl>
      <w:tblPr>
        <w:tblW w:w="0" w:type="auto"/>
        <w:tblLook w:val="01E0" w:firstRow="1" w:lastRow="1" w:firstColumn="1" w:lastColumn="1" w:noHBand="0" w:noVBand="0"/>
      </w:tblPr>
      <w:tblGrid>
        <w:gridCol w:w="4675"/>
        <w:gridCol w:w="4679"/>
      </w:tblGrid>
      <w:tr w:rsidR="00D91ECE" w:rsidRPr="00167565" w:rsidTr="00D91ECE">
        <w:tc>
          <w:tcPr>
            <w:tcW w:w="4675" w:type="dxa"/>
            <w:shd w:val="clear" w:color="auto" w:fill="auto"/>
          </w:tcPr>
          <w:p w:rsidR="00D91ECE" w:rsidRPr="00167565" w:rsidRDefault="00D91ECE" w:rsidP="00D91ECE">
            <w:pPr>
              <w:suppressAutoHyphens/>
              <w:ind w:firstLine="284"/>
            </w:pPr>
            <w:r w:rsidRPr="00167565">
              <w:t>Поставщик</w:t>
            </w:r>
          </w:p>
        </w:tc>
        <w:tc>
          <w:tcPr>
            <w:tcW w:w="4679" w:type="dxa"/>
          </w:tcPr>
          <w:p w:rsidR="00D91ECE" w:rsidRPr="00167565" w:rsidRDefault="00D91ECE" w:rsidP="00D91ECE">
            <w:pPr>
              <w:ind w:firstLine="284"/>
            </w:pPr>
            <w:r w:rsidRPr="00167565">
              <w:t>Покупатель</w:t>
            </w:r>
          </w:p>
        </w:tc>
      </w:tr>
      <w:tr w:rsidR="00D91ECE" w:rsidRPr="00167565" w:rsidTr="00D91ECE">
        <w:tc>
          <w:tcPr>
            <w:tcW w:w="4675" w:type="dxa"/>
            <w:shd w:val="clear" w:color="auto" w:fill="auto"/>
          </w:tcPr>
          <w:p w:rsidR="00D91ECE" w:rsidRDefault="00D91ECE" w:rsidP="00D91ECE">
            <w:pPr>
              <w:suppressAutoHyphens/>
              <w:ind w:firstLine="284"/>
            </w:pPr>
            <w:r>
              <w:rPr>
                <w:rFonts w:eastAsia="MS Mincho"/>
                <w:lang w:eastAsia="ja-JP"/>
              </w:rPr>
              <w:t>Директор</w:t>
            </w:r>
            <w:r>
              <w:t xml:space="preserve"> </w:t>
            </w:r>
          </w:p>
          <w:p w:rsidR="00D91ECE" w:rsidRPr="00167565" w:rsidRDefault="00D91ECE" w:rsidP="00D91ECE">
            <w:pPr>
              <w:suppressAutoHyphens/>
              <w:ind w:firstLine="284"/>
            </w:pPr>
            <w:r>
              <w:t>ООО «СОЮЗУНИВЕРСАЛ»</w:t>
            </w:r>
          </w:p>
        </w:tc>
        <w:tc>
          <w:tcPr>
            <w:tcW w:w="4679" w:type="dxa"/>
          </w:tcPr>
          <w:p w:rsidR="00D91ECE" w:rsidRPr="00167565" w:rsidRDefault="00D91ECE" w:rsidP="00D91ECE">
            <w:pPr>
              <w:ind w:firstLine="284"/>
            </w:pPr>
            <w:r w:rsidRPr="00167565">
              <w:t>Генеральный директор</w:t>
            </w:r>
          </w:p>
          <w:p w:rsidR="00D91ECE" w:rsidRPr="00167565" w:rsidRDefault="00D91ECE" w:rsidP="00D91ECE">
            <w:pPr>
              <w:ind w:firstLine="284"/>
            </w:pPr>
            <w:r w:rsidRPr="00167565">
              <w:rPr>
                <w:lang w:eastAsia="ar-SA"/>
              </w:rPr>
              <w:t>ПАО «Башинформсвязь»</w:t>
            </w:r>
          </w:p>
        </w:tc>
      </w:tr>
      <w:tr w:rsidR="00D91ECE" w:rsidRPr="00167565" w:rsidTr="00D91ECE">
        <w:tc>
          <w:tcPr>
            <w:tcW w:w="4675" w:type="dxa"/>
            <w:shd w:val="clear" w:color="auto" w:fill="auto"/>
          </w:tcPr>
          <w:p w:rsidR="00D91ECE" w:rsidRPr="00167565" w:rsidRDefault="00D91ECE" w:rsidP="00D91ECE">
            <w:pPr>
              <w:suppressAutoHyphens/>
              <w:ind w:firstLine="284"/>
            </w:pPr>
          </w:p>
        </w:tc>
        <w:tc>
          <w:tcPr>
            <w:tcW w:w="4679" w:type="dxa"/>
          </w:tcPr>
          <w:p w:rsidR="00D91ECE" w:rsidRPr="00167565" w:rsidRDefault="00D91ECE" w:rsidP="00D91ECE">
            <w:pPr>
              <w:ind w:firstLine="284"/>
            </w:pPr>
          </w:p>
        </w:tc>
      </w:tr>
      <w:tr w:rsidR="00D91ECE" w:rsidRPr="00167565" w:rsidTr="00D91ECE">
        <w:tc>
          <w:tcPr>
            <w:tcW w:w="4675" w:type="dxa"/>
            <w:shd w:val="clear" w:color="auto" w:fill="auto"/>
          </w:tcPr>
          <w:p w:rsidR="00D91ECE" w:rsidRPr="00167565" w:rsidRDefault="00D91ECE" w:rsidP="00F22CA7">
            <w:pPr>
              <w:suppressAutoHyphens/>
              <w:ind w:firstLine="284"/>
            </w:pPr>
            <w:r w:rsidRPr="00167565">
              <w:t xml:space="preserve">________________ / </w:t>
            </w:r>
            <w:proofErr w:type="spellStart"/>
            <w:r w:rsidR="00F22CA7">
              <w:rPr>
                <w:rFonts w:eastAsia="MS Mincho"/>
                <w:lang w:eastAsia="ja-JP"/>
              </w:rPr>
              <w:t>Е.В.Ионова</w:t>
            </w:r>
            <w:proofErr w:type="spellEnd"/>
          </w:p>
        </w:tc>
        <w:tc>
          <w:tcPr>
            <w:tcW w:w="4679" w:type="dxa"/>
          </w:tcPr>
          <w:p w:rsidR="00D91ECE" w:rsidRPr="00167565" w:rsidRDefault="00D91ECE" w:rsidP="00D91ECE">
            <w:pPr>
              <w:ind w:firstLine="284"/>
            </w:pPr>
            <w:r w:rsidRPr="00167565">
              <w:t xml:space="preserve">_____________ / М. Г. </w:t>
            </w:r>
            <w:proofErr w:type="spellStart"/>
            <w:r w:rsidRPr="00167565">
              <w:t>Долгоаршинных</w:t>
            </w:r>
            <w:proofErr w:type="spellEnd"/>
          </w:p>
        </w:tc>
      </w:tr>
      <w:tr w:rsidR="00D91ECE" w:rsidRPr="00167565" w:rsidTr="00D91ECE">
        <w:tc>
          <w:tcPr>
            <w:tcW w:w="4675" w:type="dxa"/>
            <w:shd w:val="clear" w:color="auto" w:fill="auto"/>
          </w:tcPr>
          <w:p w:rsidR="00D91ECE" w:rsidRPr="00167565" w:rsidRDefault="00D91ECE" w:rsidP="00D91ECE">
            <w:pPr>
              <w:suppressAutoHyphens/>
              <w:ind w:firstLine="284"/>
            </w:pPr>
            <w:proofErr w:type="spellStart"/>
            <w:r w:rsidRPr="00167565">
              <w:t>м.п</w:t>
            </w:r>
            <w:proofErr w:type="spellEnd"/>
            <w:r w:rsidRPr="00167565">
              <w:t>.</w:t>
            </w:r>
          </w:p>
        </w:tc>
        <w:tc>
          <w:tcPr>
            <w:tcW w:w="4679" w:type="dxa"/>
          </w:tcPr>
          <w:p w:rsidR="00D91ECE" w:rsidRPr="00167565" w:rsidRDefault="00D91ECE" w:rsidP="00D91ECE">
            <w:pPr>
              <w:ind w:firstLine="284"/>
            </w:pPr>
            <w:proofErr w:type="spellStart"/>
            <w:r w:rsidRPr="00167565">
              <w:t>м.п</w:t>
            </w:r>
            <w:proofErr w:type="spellEnd"/>
            <w:r w:rsidRPr="00167565">
              <w:t>.</w:t>
            </w:r>
          </w:p>
        </w:tc>
      </w:tr>
    </w:tbl>
    <w:p w:rsidR="005C45DD" w:rsidRDefault="005C45DD" w:rsidP="008F5A57"/>
    <w:p w:rsidR="005C45DD" w:rsidRDefault="005C45DD" w:rsidP="00545FC1">
      <w:pPr>
        <w:ind w:firstLine="284"/>
        <w:jc w:val="right"/>
      </w:pPr>
    </w:p>
    <w:p w:rsidR="00177F99" w:rsidRPr="00167565" w:rsidRDefault="00177F99" w:rsidP="00545FC1">
      <w:pPr>
        <w:ind w:firstLine="284"/>
        <w:jc w:val="right"/>
      </w:pPr>
      <w:r w:rsidRPr="00167565">
        <w:t>Приложение №2</w:t>
      </w:r>
    </w:p>
    <w:p w:rsidR="00ED11D8" w:rsidRDefault="00177F99" w:rsidP="00545FC1">
      <w:pPr>
        <w:ind w:firstLine="284"/>
        <w:jc w:val="right"/>
      </w:pPr>
      <w:r w:rsidRPr="00167565">
        <w:t>к Договору № _</w:t>
      </w:r>
      <w:r w:rsidR="00E73985" w:rsidRPr="00167565">
        <w:t>__</w:t>
      </w:r>
      <w:r w:rsidRPr="00167565">
        <w:t>__</w:t>
      </w:r>
      <w:r w:rsidR="00ED11D8">
        <w:t>_____</w:t>
      </w:r>
      <w:r w:rsidRPr="00167565">
        <w:t xml:space="preserve">_ </w:t>
      </w:r>
    </w:p>
    <w:p w:rsidR="00177F99" w:rsidRPr="00167565" w:rsidRDefault="00177F99" w:rsidP="00545FC1">
      <w:pPr>
        <w:ind w:firstLine="284"/>
        <w:jc w:val="right"/>
      </w:pPr>
      <w:r w:rsidRPr="00167565">
        <w:t>от «____» ________ 2017 г.</w:t>
      </w:r>
    </w:p>
    <w:p w:rsidR="00177F99" w:rsidRPr="00167565" w:rsidRDefault="00177F99" w:rsidP="00545FC1">
      <w:pPr>
        <w:ind w:firstLine="284"/>
      </w:pPr>
    </w:p>
    <w:p w:rsidR="00ED11D8" w:rsidRDefault="00ED11D8" w:rsidP="00ED11D8">
      <w:pPr>
        <w:ind w:firstLine="284"/>
        <w:jc w:val="center"/>
      </w:pPr>
    </w:p>
    <w:p w:rsidR="00ED11D8" w:rsidRDefault="00ED11D8" w:rsidP="00ED11D8">
      <w:pPr>
        <w:ind w:firstLine="284"/>
        <w:jc w:val="center"/>
      </w:pPr>
    </w:p>
    <w:p w:rsidR="00ED11D8" w:rsidRDefault="00ED11D8" w:rsidP="00ED11D8">
      <w:pPr>
        <w:ind w:firstLine="284"/>
        <w:jc w:val="center"/>
      </w:pPr>
    </w:p>
    <w:p w:rsidR="00ED11D8" w:rsidRDefault="00ED11D8" w:rsidP="00ED11D8">
      <w:pPr>
        <w:ind w:firstLine="284"/>
        <w:jc w:val="center"/>
      </w:pPr>
      <w:r>
        <w:t>ФОРМА ЗАКАЗА</w:t>
      </w:r>
    </w:p>
    <w:p w:rsidR="00ED11D8" w:rsidRDefault="00ED11D8" w:rsidP="00ED11D8">
      <w:pPr>
        <w:ind w:firstLine="284"/>
        <w:jc w:val="right"/>
      </w:pPr>
    </w:p>
    <w:p w:rsidR="00ED11D8" w:rsidRDefault="00ED11D8" w:rsidP="00ED11D8">
      <w:pPr>
        <w:ind w:firstLine="284"/>
        <w:jc w:val="right"/>
      </w:pPr>
    </w:p>
    <w:p w:rsidR="00177F99" w:rsidRDefault="00ED11D8" w:rsidP="00ED11D8">
      <w:pPr>
        <w:ind w:firstLine="284"/>
        <w:jc w:val="right"/>
      </w:pPr>
      <w:r>
        <w:t>Начало формы</w:t>
      </w:r>
    </w:p>
    <w:p w:rsidR="00ED11D8" w:rsidRDefault="00ED11D8" w:rsidP="00ED11D8">
      <w:pPr>
        <w:ind w:firstLine="284"/>
        <w:jc w:val="right"/>
      </w:pPr>
    </w:p>
    <w:p w:rsidR="00ED11D8" w:rsidRPr="00167565" w:rsidRDefault="00ED11D8" w:rsidP="00ED11D8">
      <w:pPr>
        <w:ind w:firstLine="284"/>
        <w:jc w:val="right"/>
      </w:pPr>
    </w:p>
    <w:p w:rsidR="00177F99" w:rsidRPr="00167565" w:rsidRDefault="00177F99" w:rsidP="00545FC1">
      <w:pPr>
        <w:ind w:firstLine="284"/>
        <w:jc w:val="center"/>
      </w:pPr>
      <w:r w:rsidRPr="00167565">
        <w:t xml:space="preserve">ЗАКАЗ </w:t>
      </w:r>
    </w:p>
    <w:p w:rsidR="00177F99" w:rsidRPr="00167565" w:rsidRDefault="00177F99" w:rsidP="00545FC1">
      <w:pPr>
        <w:ind w:firstLine="284"/>
        <w:jc w:val="center"/>
      </w:pPr>
      <w:r w:rsidRPr="00167565">
        <w:t>№ ____ от «____» ________ 2017г.</w:t>
      </w:r>
    </w:p>
    <w:p w:rsidR="00177F99" w:rsidRPr="00167565" w:rsidRDefault="00177F99" w:rsidP="00545FC1">
      <w:pPr>
        <w:ind w:firstLine="284"/>
        <w:jc w:val="center"/>
      </w:pPr>
      <w:r w:rsidRPr="00167565">
        <w:t>К ДОГОВОРУ № ___</w:t>
      </w:r>
      <w:r w:rsidR="00E73985" w:rsidRPr="00167565">
        <w:t>__</w:t>
      </w:r>
      <w:r w:rsidRPr="00167565">
        <w:t>_ от «____» ________ 2017г.</w:t>
      </w:r>
    </w:p>
    <w:p w:rsidR="00177F99" w:rsidRPr="00167565" w:rsidRDefault="00ED11D8" w:rsidP="00545FC1">
      <w:pPr>
        <w:ind w:firstLine="284"/>
        <w:jc w:val="center"/>
      </w:pPr>
      <w:r>
        <w:t>О ПОСТАВКЕ ОБОРУДОВАНИЯ</w:t>
      </w:r>
    </w:p>
    <w:p w:rsidR="00177F99" w:rsidRPr="00167565" w:rsidRDefault="00177F99" w:rsidP="00545FC1">
      <w:pPr>
        <w:ind w:firstLine="284"/>
      </w:pPr>
      <w:r w:rsidRPr="00167565">
        <w:t>г. Уфа</w:t>
      </w:r>
    </w:p>
    <w:p w:rsidR="00177F99" w:rsidRPr="00167565" w:rsidRDefault="00177F99" w:rsidP="00545FC1">
      <w:pPr>
        <w:ind w:firstLine="284"/>
      </w:pPr>
    </w:p>
    <w:p w:rsidR="00177F99" w:rsidRPr="00167565" w:rsidRDefault="00177F99" w:rsidP="00545FC1">
      <w:pPr>
        <w:ind w:firstLine="284"/>
        <w:jc w:val="both"/>
      </w:pPr>
      <w:r w:rsidRPr="00167565">
        <w:rPr>
          <w:b/>
        </w:rPr>
        <w:t>Публичное акционерное общество «Башинформсвязь» (ПАО «Башинформсвязь»)</w:t>
      </w:r>
      <w:r w:rsidRPr="00167565">
        <w:t xml:space="preserve">, именуемое в дальнейшем </w:t>
      </w:r>
      <w:r w:rsidRPr="00167565">
        <w:rPr>
          <w:b/>
        </w:rPr>
        <w:t>«Покупатель»</w:t>
      </w:r>
      <w:r w:rsidRPr="00167565">
        <w:t xml:space="preserve">, в лице Генерального директора </w:t>
      </w:r>
      <w:proofErr w:type="spellStart"/>
      <w:r w:rsidRPr="00167565">
        <w:t>Долгоаршинных</w:t>
      </w:r>
      <w:proofErr w:type="spellEnd"/>
      <w:r w:rsidRPr="00167565">
        <w:t xml:space="preserve"> Марата </w:t>
      </w:r>
      <w:proofErr w:type="spellStart"/>
      <w:r w:rsidRPr="00167565">
        <w:t>Гайнулловича</w:t>
      </w:r>
      <w:proofErr w:type="spellEnd"/>
      <w:r w:rsidRPr="00167565">
        <w:t xml:space="preserve">, действующего на основании Устава, с одной стороны, и </w:t>
      </w:r>
      <w:r w:rsidR="00ED11D8" w:rsidRPr="00ED11D8">
        <w:rPr>
          <w:b/>
        </w:rPr>
        <w:t>Общество с ограниченной от</w:t>
      </w:r>
      <w:r w:rsidR="00D91ECE">
        <w:rPr>
          <w:b/>
        </w:rPr>
        <w:t>ветственностью «СОЮЗУНИВЕРСАЛ»</w:t>
      </w:r>
      <w:r w:rsidR="00ED11D8" w:rsidRPr="00ED11D8">
        <w:rPr>
          <w:b/>
        </w:rPr>
        <w:t xml:space="preserve"> , </w:t>
      </w:r>
      <w:r w:rsidR="00ED11D8" w:rsidRPr="00ED11D8">
        <w:t>именуемое в дальнейшем</w:t>
      </w:r>
      <w:r w:rsidR="00ED11D8" w:rsidRPr="00ED11D8">
        <w:rPr>
          <w:b/>
        </w:rPr>
        <w:t xml:space="preserve"> «Поставщик», </w:t>
      </w:r>
      <w:r w:rsidR="00D91ECE">
        <w:t xml:space="preserve">в лице Директора </w:t>
      </w:r>
      <w:proofErr w:type="spellStart"/>
      <w:r w:rsidR="00F22CA7">
        <w:t>И</w:t>
      </w:r>
      <w:r w:rsidR="00E866F5">
        <w:t>о</w:t>
      </w:r>
      <w:r w:rsidR="00F22CA7">
        <w:t>новой</w:t>
      </w:r>
      <w:proofErr w:type="spellEnd"/>
      <w:r w:rsidR="00F22CA7">
        <w:t xml:space="preserve"> Елены Владимировны</w:t>
      </w:r>
      <w:r w:rsidR="00ED11D8" w:rsidRPr="00ED11D8">
        <w:t>, действующего на основании Устава</w:t>
      </w:r>
      <w:r w:rsidRPr="00ED11D8">
        <w:t>,</w:t>
      </w:r>
      <w:r w:rsidRPr="00167565">
        <w:t xml:space="preserve"> с другой стороны, совместно именуемые «Стороны», заключили настоящий Заказ № ___ от «____» _______ 2017 года (далее – «Заказ») к Договору поставки № ____________ от «____» ____________ 2017 года (далее – «Договор») о нижеследующем:</w:t>
      </w:r>
    </w:p>
    <w:p w:rsidR="00177F99" w:rsidRPr="00167565" w:rsidRDefault="00177F99" w:rsidP="00545FC1">
      <w:pPr>
        <w:ind w:firstLine="284"/>
        <w:jc w:val="both"/>
      </w:pPr>
    </w:p>
    <w:p w:rsidR="00177F99" w:rsidRPr="00167565" w:rsidRDefault="00177F99" w:rsidP="00545FC1">
      <w:pPr>
        <w:pStyle w:val="a3"/>
        <w:numPr>
          <w:ilvl w:val="0"/>
          <w:numId w:val="6"/>
        </w:numPr>
        <w:ind w:left="0" w:firstLine="284"/>
        <w:jc w:val="center"/>
      </w:pPr>
      <w:r w:rsidRPr="00167565">
        <w:t>СПЕЦИФИКАЦИЯ ОБОРУДОВАНИЯ</w:t>
      </w:r>
    </w:p>
    <w:p w:rsidR="00177F99" w:rsidRPr="00167565" w:rsidRDefault="00177F99" w:rsidP="00545FC1">
      <w:pPr>
        <w:ind w:firstLine="284"/>
      </w:pPr>
    </w:p>
    <w:p w:rsidR="00177F99" w:rsidRPr="00167565" w:rsidRDefault="00177F99" w:rsidP="00ED11D8">
      <w:pPr>
        <w:jc w:val="both"/>
      </w:pPr>
      <w:r w:rsidRPr="00167565">
        <w:t>1.1. Спецификация поставляемого Оборудования указана в Приложении №1 к настоящему Заказу.</w:t>
      </w:r>
    </w:p>
    <w:p w:rsidR="00177F99" w:rsidRPr="00167565" w:rsidRDefault="00177F99" w:rsidP="00ED11D8">
      <w:pPr>
        <w:jc w:val="both"/>
      </w:pPr>
      <w:r w:rsidRPr="00167565">
        <w:t>1.2. Срок поставки Оборудования указан в графике поставки (Приложении №2 к настоящему Заказу).</w:t>
      </w:r>
    </w:p>
    <w:p w:rsidR="00177F99" w:rsidRPr="00167565" w:rsidRDefault="00177F99" w:rsidP="00545FC1">
      <w:pPr>
        <w:ind w:firstLine="284"/>
        <w:jc w:val="both"/>
      </w:pPr>
    </w:p>
    <w:p w:rsidR="00177F99" w:rsidRPr="00167565" w:rsidRDefault="00177F99" w:rsidP="00545FC1">
      <w:pPr>
        <w:pStyle w:val="a3"/>
        <w:widowControl w:val="0"/>
        <w:autoSpaceDE w:val="0"/>
        <w:autoSpaceDN w:val="0"/>
        <w:adjustRightInd w:val="0"/>
        <w:spacing w:before="120"/>
        <w:ind w:left="0" w:firstLine="284"/>
        <w:jc w:val="center"/>
      </w:pPr>
      <w:r w:rsidRPr="00167565">
        <w:t>2. ЦЕНА ЗАКАЗА И УСЛОВИЯ ОПЛАТЫ</w:t>
      </w:r>
    </w:p>
    <w:p w:rsidR="00177F99" w:rsidRPr="00167565" w:rsidRDefault="00177F99" w:rsidP="00545FC1">
      <w:pPr>
        <w:ind w:firstLine="284"/>
        <w:jc w:val="both"/>
      </w:pPr>
    </w:p>
    <w:p w:rsidR="00177F99" w:rsidRPr="00167565" w:rsidRDefault="00177F99" w:rsidP="00ED11D8">
      <w:pPr>
        <w:jc w:val="both"/>
      </w:pPr>
      <w:r w:rsidRPr="00167565">
        <w:t xml:space="preserve">2.1. Цена Заказа составляет ____________ (______________ долларов США), в том числе применимый НДС 18%, в размере __________ (___________ долларов США). </w:t>
      </w:r>
    </w:p>
    <w:p w:rsidR="00177F99" w:rsidRPr="00167565" w:rsidRDefault="00177F99" w:rsidP="00ED11D8">
      <w:pPr>
        <w:jc w:val="both"/>
      </w:pPr>
      <w:r w:rsidRPr="00167565">
        <w:t>2.2 Оплата Цены Заказа осуществляется в соответствии с п.3.6 Договора в следующем порядке:</w:t>
      </w:r>
    </w:p>
    <w:p w:rsidR="00ED11D8" w:rsidRDefault="00177F99" w:rsidP="00ED11D8">
      <w:pPr>
        <w:ind w:firstLine="284"/>
        <w:jc w:val="both"/>
      </w:pPr>
      <w:r w:rsidRPr="00167565">
        <w:t>2.2.1.</w:t>
      </w:r>
      <w:r w:rsidRPr="00167565">
        <w:tab/>
      </w:r>
      <w:r w:rsidR="00ED11D8">
        <w:t>Покупатель оплачивает 10% (десять процентов) Цены Заказа, а именно сумму в размере _______ (__________________) долларов __ центов США, в том числе применимый НДС 18% в размере ________ (____________________) долларов __ центов США в соответствии с п.3.6.1 Договора.</w:t>
      </w:r>
    </w:p>
    <w:p w:rsidR="00ED11D8" w:rsidRDefault="00ED11D8" w:rsidP="00ED11D8">
      <w:pPr>
        <w:ind w:firstLine="284"/>
        <w:jc w:val="both"/>
      </w:pPr>
      <w:r>
        <w:t>2.2.2 Окончательный платеж в размере 90% (Девяносто процентов) стоимости Заказа, а</w:t>
      </w:r>
    </w:p>
    <w:p w:rsidR="00ED11D8" w:rsidRDefault="00ED11D8" w:rsidP="00ED11D8">
      <w:pPr>
        <w:ind w:firstLine="284"/>
        <w:jc w:val="both"/>
      </w:pPr>
      <w:r>
        <w:t>именно сумму в размере _______ (__________________) долларов __ центов США, в том числе применимый НДС 18% в размере ________ (____________________) долларов __ центов США в соответствии с п.3.6.2. Договора.</w:t>
      </w:r>
    </w:p>
    <w:p w:rsidR="00177F99" w:rsidRDefault="00ED11D8" w:rsidP="00ED11D8">
      <w:pPr>
        <w:ind w:firstLine="284"/>
        <w:jc w:val="both"/>
      </w:pPr>
      <w:r>
        <w:t>2.2.3 Покупатель оплачивает цену Оборудования путем перечисления денежных средств в рублях Российской Федерации на расчетный счет Поставщика, указанный в разделе 5 настоящего Заказа. Рублевый эквивалент платежей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подписания настоящего Заказа («___» _____ 201_) в соответствии с п.3.6.3. Договора.</w:t>
      </w:r>
    </w:p>
    <w:p w:rsidR="00ED11D8" w:rsidRPr="00167565" w:rsidRDefault="00ED11D8" w:rsidP="00ED11D8">
      <w:pPr>
        <w:ind w:firstLine="284"/>
        <w:jc w:val="both"/>
      </w:pPr>
    </w:p>
    <w:p w:rsidR="00177F99" w:rsidRPr="00167565" w:rsidRDefault="00177F99" w:rsidP="00545FC1">
      <w:pPr>
        <w:ind w:firstLine="284"/>
        <w:jc w:val="center"/>
      </w:pPr>
      <w:r w:rsidRPr="00167565">
        <w:t>3. ПОСТАВКА ОБОРУДОВАНИЯ</w:t>
      </w:r>
    </w:p>
    <w:p w:rsidR="00177F99" w:rsidRPr="00167565" w:rsidRDefault="00177F99" w:rsidP="00545FC1">
      <w:pPr>
        <w:ind w:firstLine="284"/>
        <w:jc w:val="both"/>
      </w:pPr>
    </w:p>
    <w:p w:rsidR="00177F99" w:rsidRPr="00167565" w:rsidRDefault="00177F99" w:rsidP="00545FC1">
      <w:pPr>
        <w:ind w:firstLine="284"/>
        <w:jc w:val="both"/>
      </w:pPr>
      <w:r w:rsidRPr="00167565">
        <w:t>3.1. Поставка Оборудования осуществляется на условиях, определенных Договором и в полном соответствии со спецификацией (Приложение №1 к настоящему Заказу) и в сроки, указанные в графике (Приложение №2 к настоящему Заказу).</w:t>
      </w:r>
    </w:p>
    <w:p w:rsidR="00177F99" w:rsidRPr="00167565" w:rsidRDefault="00177F99" w:rsidP="00545FC1">
      <w:pPr>
        <w:ind w:firstLine="284"/>
        <w:jc w:val="both"/>
      </w:pPr>
    </w:p>
    <w:p w:rsidR="00177F99" w:rsidRPr="00167565" w:rsidRDefault="00177F99" w:rsidP="00545FC1">
      <w:pPr>
        <w:ind w:firstLine="284"/>
        <w:jc w:val="center"/>
      </w:pPr>
      <w:r w:rsidRPr="00167565">
        <w:t>4. ИНЫЕ УСЛОВИЯ</w:t>
      </w:r>
    </w:p>
    <w:p w:rsidR="00177F99" w:rsidRPr="00167565" w:rsidRDefault="00177F99" w:rsidP="00545FC1">
      <w:pPr>
        <w:ind w:firstLine="284"/>
        <w:jc w:val="both"/>
      </w:pPr>
    </w:p>
    <w:p w:rsidR="00177F99" w:rsidRPr="00167565" w:rsidRDefault="00177F99" w:rsidP="00545FC1">
      <w:pPr>
        <w:ind w:firstLine="284"/>
        <w:jc w:val="both"/>
      </w:pPr>
      <w:r w:rsidRPr="00167565">
        <w:t>4.1. Правоотношения между Сторонами возникают со дня подписания Сторонами настоящего Заказа.</w:t>
      </w:r>
    </w:p>
    <w:p w:rsidR="00177F99" w:rsidRPr="00167565" w:rsidRDefault="00177F99" w:rsidP="00545FC1">
      <w:pPr>
        <w:ind w:firstLine="284"/>
        <w:jc w:val="both"/>
      </w:pPr>
      <w:r w:rsidRPr="00167565">
        <w:t xml:space="preserve">4.2. Во всем ином, не нашедшем отражения в настоящем Заказе, Стороны руководствуются условиями Договора. </w:t>
      </w:r>
    </w:p>
    <w:p w:rsidR="00177F99" w:rsidRDefault="00177F99" w:rsidP="00545FC1">
      <w:pPr>
        <w:ind w:firstLine="284"/>
        <w:jc w:val="both"/>
      </w:pPr>
      <w:r w:rsidRPr="00167565">
        <w:t>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w:t>
      </w:r>
    </w:p>
    <w:p w:rsidR="00ED11D8" w:rsidRPr="00167565" w:rsidRDefault="00ED11D8" w:rsidP="00545FC1">
      <w:pPr>
        <w:ind w:firstLine="284"/>
        <w:jc w:val="both"/>
      </w:pPr>
    </w:p>
    <w:p w:rsidR="00177F99" w:rsidRDefault="00177F99" w:rsidP="00545FC1">
      <w:pPr>
        <w:ind w:firstLine="284"/>
        <w:jc w:val="both"/>
      </w:pPr>
      <w:r w:rsidRPr="00167565">
        <w:t>ПРИЛОЖЕНИЯ:</w:t>
      </w:r>
    </w:p>
    <w:p w:rsidR="00ED11D8" w:rsidRPr="00167565" w:rsidRDefault="00ED11D8" w:rsidP="00545FC1">
      <w:pPr>
        <w:ind w:firstLine="284"/>
        <w:jc w:val="both"/>
      </w:pPr>
    </w:p>
    <w:p w:rsidR="00177F99" w:rsidRPr="00167565" w:rsidRDefault="00177F99" w:rsidP="00545FC1">
      <w:pPr>
        <w:ind w:firstLine="284"/>
        <w:jc w:val="both"/>
      </w:pPr>
      <w:r w:rsidRPr="00167565">
        <w:t>1.</w:t>
      </w:r>
      <w:r w:rsidRPr="00167565">
        <w:tab/>
        <w:t>Спецификация Оборудования;</w:t>
      </w:r>
    </w:p>
    <w:p w:rsidR="00177F99" w:rsidRPr="00167565" w:rsidRDefault="00177F99" w:rsidP="00545FC1">
      <w:pPr>
        <w:ind w:firstLine="284"/>
        <w:jc w:val="both"/>
      </w:pPr>
      <w:r w:rsidRPr="00167565">
        <w:t>2.</w:t>
      </w:r>
      <w:r w:rsidRPr="00167565">
        <w:tab/>
        <w:t>График поставки Оборудования.</w:t>
      </w:r>
    </w:p>
    <w:p w:rsidR="00177F99" w:rsidRPr="00167565" w:rsidRDefault="00177F99" w:rsidP="00545FC1">
      <w:pPr>
        <w:pStyle w:val="a3"/>
        <w:widowControl w:val="0"/>
        <w:autoSpaceDE w:val="0"/>
        <w:autoSpaceDN w:val="0"/>
        <w:adjustRightInd w:val="0"/>
        <w:spacing w:before="120"/>
        <w:ind w:left="0" w:firstLine="284"/>
        <w:jc w:val="center"/>
      </w:pPr>
    </w:p>
    <w:p w:rsidR="00177F99" w:rsidRDefault="00177F99" w:rsidP="00545FC1">
      <w:pPr>
        <w:pStyle w:val="a3"/>
        <w:widowControl w:val="0"/>
        <w:autoSpaceDE w:val="0"/>
        <w:autoSpaceDN w:val="0"/>
        <w:adjustRightInd w:val="0"/>
        <w:spacing w:before="120"/>
        <w:ind w:left="0" w:firstLine="284"/>
        <w:jc w:val="center"/>
      </w:pPr>
      <w:r w:rsidRPr="00167565">
        <w:t>5.  РЕКВИЗИТЫ И ПОДПИСИ СТОРОН</w:t>
      </w:r>
    </w:p>
    <w:p w:rsidR="00ED11D8" w:rsidRPr="00167565" w:rsidRDefault="00ED11D8" w:rsidP="00545FC1">
      <w:pPr>
        <w:pStyle w:val="a3"/>
        <w:widowControl w:val="0"/>
        <w:autoSpaceDE w:val="0"/>
        <w:autoSpaceDN w:val="0"/>
        <w:adjustRightInd w:val="0"/>
        <w:spacing w:before="120"/>
        <w:ind w:left="0" w:firstLine="284"/>
        <w:jc w:val="center"/>
      </w:pPr>
    </w:p>
    <w:p w:rsidR="00D91ECE" w:rsidRPr="00D91ECE" w:rsidRDefault="00D91ECE" w:rsidP="00D91ECE">
      <w:pPr>
        <w:ind w:firstLine="284"/>
        <w:jc w:val="both"/>
      </w:pPr>
      <w:r w:rsidRPr="00D91ECE">
        <w:t>Поставщик</w:t>
      </w:r>
      <w:r w:rsidRPr="00D91ECE">
        <w:tab/>
      </w:r>
      <w:r w:rsidRPr="00D91ECE">
        <w:tab/>
      </w:r>
      <w:r w:rsidRPr="00D91ECE">
        <w:tab/>
      </w:r>
      <w:r w:rsidRPr="00D91ECE">
        <w:tab/>
      </w:r>
      <w:r w:rsidRPr="00D91ECE">
        <w:tab/>
      </w:r>
      <w:r w:rsidRPr="00D91ECE">
        <w:tab/>
        <w:t>Покупатель</w:t>
      </w:r>
    </w:p>
    <w:p w:rsidR="00D91ECE" w:rsidRPr="00D91ECE" w:rsidRDefault="00D91ECE" w:rsidP="00D91ECE">
      <w:pPr>
        <w:ind w:firstLine="284"/>
        <w:jc w:val="both"/>
      </w:pPr>
    </w:p>
    <w:tbl>
      <w:tblPr>
        <w:tblW w:w="9848" w:type="dxa"/>
        <w:tblInd w:w="-142" w:type="dxa"/>
        <w:tblLook w:val="04A0" w:firstRow="1" w:lastRow="0" w:firstColumn="1" w:lastColumn="0" w:noHBand="0" w:noVBand="1"/>
      </w:tblPr>
      <w:tblGrid>
        <w:gridCol w:w="4962"/>
        <w:gridCol w:w="4886"/>
      </w:tblGrid>
      <w:tr w:rsidR="00D91ECE" w:rsidRPr="00D91ECE" w:rsidTr="00D91ECE">
        <w:tc>
          <w:tcPr>
            <w:tcW w:w="4962" w:type="dxa"/>
            <w:shd w:val="clear" w:color="auto" w:fill="auto"/>
            <w:hideMark/>
          </w:tcPr>
          <w:p w:rsidR="00E02BEB" w:rsidRDefault="00E02BEB" w:rsidP="00E866F5">
            <w:pPr>
              <w:suppressAutoHyphens/>
              <w:rPr>
                <w:lang w:eastAsia="ar-SA"/>
              </w:rPr>
            </w:pPr>
            <w:r>
              <w:rPr>
                <w:lang w:eastAsia="ar-SA"/>
              </w:rPr>
              <w:t>ИНН/КПП 7701153505/772701001</w:t>
            </w:r>
          </w:p>
          <w:p w:rsidR="00E02BEB" w:rsidRDefault="00E02BEB" w:rsidP="00E866F5">
            <w:pPr>
              <w:suppressAutoHyphens/>
              <w:rPr>
                <w:lang w:eastAsia="ar-SA"/>
              </w:rPr>
            </w:pPr>
            <w:r>
              <w:rPr>
                <w:lang w:eastAsia="ar-SA"/>
              </w:rPr>
              <w:t>ОГРН</w:t>
            </w:r>
          </w:p>
          <w:p w:rsidR="00E02BEB" w:rsidRDefault="00E02BEB" w:rsidP="00E866F5">
            <w:pPr>
              <w:suppressAutoHyphens/>
              <w:rPr>
                <w:lang w:eastAsia="ar-SA"/>
              </w:rPr>
            </w:pPr>
            <w:r>
              <w:rPr>
                <w:lang w:eastAsia="ar-SA"/>
              </w:rPr>
              <w:t>Адрес: 117418 Москва, Г</w:t>
            </w:r>
            <w:r w:rsidR="00E866F5">
              <w:rPr>
                <w:lang w:eastAsia="ar-SA"/>
              </w:rPr>
              <w:t>а</w:t>
            </w:r>
            <w:r>
              <w:rPr>
                <w:lang w:eastAsia="ar-SA"/>
              </w:rPr>
              <w:t xml:space="preserve">рибальди ул. Дом №29 корпус 4, </w:t>
            </w:r>
            <w:proofErr w:type="spellStart"/>
            <w:r>
              <w:rPr>
                <w:lang w:eastAsia="ar-SA"/>
              </w:rPr>
              <w:t>кв</w:t>
            </w:r>
            <w:proofErr w:type="spellEnd"/>
            <w:r>
              <w:rPr>
                <w:lang w:eastAsia="ar-SA"/>
              </w:rPr>
              <w:t xml:space="preserve"> А</w:t>
            </w:r>
            <w:r w:rsidRPr="00E02BEB">
              <w:rPr>
                <w:lang w:eastAsia="ar-SA"/>
              </w:rPr>
              <w:t>-</w:t>
            </w:r>
            <w:r>
              <w:rPr>
                <w:lang w:val="en-US" w:eastAsia="ar-SA"/>
              </w:rPr>
              <w:t>I</w:t>
            </w:r>
            <w:r w:rsidRPr="00E02BEB">
              <w:rPr>
                <w:lang w:eastAsia="ar-SA"/>
              </w:rPr>
              <w:t>-9</w:t>
            </w:r>
          </w:p>
          <w:p w:rsidR="00EA07C3" w:rsidRDefault="00EA07C3" w:rsidP="00E866F5">
            <w:pPr>
              <w:jc w:val="both"/>
            </w:pPr>
            <w:r>
              <w:t>Почтовый</w:t>
            </w:r>
            <w:r w:rsidRPr="00E81AB1">
              <w:t xml:space="preserve"> </w:t>
            </w:r>
            <w:r>
              <w:t>адрес:</w:t>
            </w:r>
            <w:r w:rsidRPr="00E81AB1">
              <w:t xml:space="preserve"> </w:t>
            </w:r>
            <w:r>
              <w:t>117418</w:t>
            </w:r>
            <w:r w:rsidRPr="00E81AB1">
              <w:t xml:space="preserve"> </w:t>
            </w:r>
            <w:r>
              <w:t>Москва,</w:t>
            </w:r>
            <w:r w:rsidRPr="00E81AB1">
              <w:t xml:space="preserve"> </w:t>
            </w:r>
            <w:r w:rsidRPr="00EA07C3">
              <w:t xml:space="preserve">Гарибальди ул. Дом №29 корпус 4, </w:t>
            </w:r>
            <w:proofErr w:type="spellStart"/>
            <w:r w:rsidRPr="00EA07C3">
              <w:t>кв</w:t>
            </w:r>
            <w:proofErr w:type="spellEnd"/>
            <w:r w:rsidRPr="00EA07C3">
              <w:t xml:space="preserve"> А-I-9</w:t>
            </w:r>
          </w:p>
          <w:p w:rsidR="00D91ECE" w:rsidRPr="00D91ECE" w:rsidRDefault="00D91ECE" w:rsidP="00E866F5">
            <w:pPr>
              <w:jc w:val="both"/>
            </w:pPr>
            <w:r w:rsidRPr="00D91ECE">
              <w:t>Р/с 40702810520100000524</w:t>
            </w:r>
          </w:p>
          <w:p w:rsidR="00D91ECE" w:rsidRPr="00D91ECE" w:rsidRDefault="00D91ECE" w:rsidP="00E866F5">
            <w:pPr>
              <w:jc w:val="both"/>
            </w:pPr>
            <w:r w:rsidRPr="00D91ECE">
              <w:t>К/с 30101810800000000388</w:t>
            </w:r>
          </w:p>
          <w:p w:rsidR="00D91ECE" w:rsidRPr="00D91ECE" w:rsidRDefault="00D91ECE" w:rsidP="00E866F5">
            <w:pPr>
              <w:jc w:val="both"/>
            </w:pPr>
            <w:r w:rsidRPr="00D91ECE">
              <w:t xml:space="preserve">в ПАО «ТКБ» </w:t>
            </w:r>
            <w:proofErr w:type="spellStart"/>
            <w:r w:rsidRPr="00D91ECE">
              <w:t>г.Москва</w:t>
            </w:r>
            <w:proofErr w:type="spellEnd"/>
          </w:p>
          <w:p w:rsidR="00D91ECE" w:rsidRPr="00D91ECE" w:rsidRDefault="00D91ECE" w:rsidP="00E866F5">
            <w:pPr>
              <w:jc w:val="both"/>
            </w:pPr>
            <w:r w:rsidRPr="00D91ECE">
              <w:t>БИК 044525388</w:t>
            </w:r>
          </w:p>
          <w:p w:rsidR="00D91ECE" w:rsidRPr="00D91ECE" w:rsidRDefault="00D91ECE" w:rsidP="00E866F5">
            <w:pPr>
              <w:jc w:val="both"/>
            </w:pPr>
            <w:r w:rsidRPr="00D91ECE">
              <w:t>ОКВЭД 51.64.2</w:t>
            </w:r>
          </w:p>
          <w:p w:rsidR="00D91ECE" w:rsidRPr="00D91ECE" w:rsidRDefault="00D91ECE" w:rsidP="00E866F5">
            <w:pPr>
              <w:jc w:val="both"/>
            </w:pPr>
            <w:r w:rsidRPr="00D91ECE">
              <w:t>ОКПО 46394151</w:t>
            </w:r>
          </w:p>
          <w:p w:rsidR="00D91ECE" w:rsidRPr="00D91ECE" w:rsidRDefault="00D91ECE" w:rsidP="00E866F5">
            <w:pPr>
              <w:jc w:val="both"/>
            </w:pPr>
            <w:r w:rsidRPr="00D91ECE">
              <w:t>Телефон: (495) 234-99-39</w:t>
            </w:r>
          </w:p>
          <w:p w:rsidR="00D91ECE" w:rsidRPr="00D91ECE" w:rsidRDefault="00D91ECE" w:rsidP="00E866F5">
            <w:pPr>
              <w:jc w:val="both"/>
            </w:pPr>
            <w:r w:rsidRPr="00D91ECE">
              <w:t>Факс: (495) 234-28-45</w:t>
            </w:r>
          </w:p>
          <w:p w:rsidR="00D91ECE" w:rsidRPr="00D91ECE" w:rsidRDefault="00D91ECE" w:rsidP="00D91ECE">
            <w:pPr>
              <w:ind w:firstLine="284"/>
              <w:jc w:val="both"/>
              <w:rPr>
                <w:b/>
              </w:rPr>
            </w:pPr>
          </w:p>
        </w:tc>
        <w:tc>
          <w:tcPr>
            <w:tcW w:w="4886" w:type="dxa"/>
            <w:hideMark/>
          </w:tcPr>
          <w:p w:rsidR="00D91ECE" w:rsidRPr="00D91ECE" w:rsidRDefault="00D91ECE" w:rsidP="00E866F5">
            <w:pPr>
              <w:jc w:val="both"/>
            </w:pPr>
            <w:r w:rsidRPr="00D91ECE">
              <w:t>ИНН/КПП 0274018377/997750001</w:t>
            </w:r>
          </w:p>
          <w:p w:rsidR="00D91ECE" w:rsidRPr="00D91ECE" w:rsidRDefault="00D91ECE" w:rsidP="00E866F5">
            <w:pPr>
              <w:jc w:val="both"/>
            </w:pPr>
            <w:r w:rsidRPr="00D91ECE">
              <w:t>ОГРН 1020202561686</w:t>
            </w:r>
          </w:p>
          <w:p w:rsidR="00D91ECE" w:rsidRPr="00D91ECE" w:rsidRDefault="00D91ECE" w:rsidP="00E866F5">
            <w:pPr>
              <w:jc w:val="both"/>
            </w:pPr>
            <w:r w:rsidRPr="00D91ECE">
              <w:t xml:space="preserve">Адрес: 450077, Республика </w:t>
            </w:r>
          </w:p>
          <w:p w:rsidR="00D91ECE" w:rsidRPr="00D91ECE" w:rsidRDefault="00D91ECE" w:rsidP="00E866F5">
            <w:pPr>
              <w:jc w:val="both"/>
            </w:pPr>
            <w:r w:rsidRPr="00D91ECE">
              <w:t>Башкортостан, г. Уфа, ул. Ленина, 30</w:t>
            </w:r>
          </w:p>
          <w:p w:rsidR="00D91ECE" w:rsidRPr="00D91ECE" w:rsidRDefault="00D91ECE" w:rsidP="00E866F5">
            <w:pPr>
              <w:jc w:val="both"/>
              <w:rPr>
                <w:bCs/>
              </w:rPr>
            </w:pPr>
            <w:r w:rsidRPr="00D91ECE">
              <w:rPr>
                <w:bCs/>
              </w:rPr>
              <w:t xml:space="preserve">Почтовый адрес: 450077, Республика </w:t>
            </w:r>
          </w:p>
          <w:p w:rsidR="00D91ECE" w:rsidRPr="00D91ECE" w:rsidRDefault="00D91ECE" w:rsidP="00E866F5">
            <w:pPr>
              <w:jc w:val="both"/>
              <w:rPr>
                <w:bCs/>
              </w:rPr>
            </w:pPr>
            <w:r w:rsidRPr="00D91ECE">
              <w:rPr>
                <w:bCs/>
              </w:rPr>
              <w:t xml:space="preserve">Башкортостан, </w:t>
            </w:r>
            <w:proofErr w:type="spellStart"/>
            <w:r w:rsidRPr="00D91ECE">
              <w:rPr>
                <w:bCs/>
              </w:rPr>
              <w:t>г.Уфа</w:t>
            </w:r>
            <w:proofErr w:type="spellEnd"/>
            <w:r w:rsidRPr="00D91ECE">
              <w:rPr>
                <w:bCs/>
              </w:rPr>
              <w:t>, ул.Ленина,30.</w:t>
            </w:r>
          </w:p>
          <w:p w:rsidR="00D91ECE" w:rsidRPr="00D91ECE" w:rsidRDefault="00D91ECE" w:rsidP="00E866F5">
            <w:pPr>
              <w:jc w:val="both"/>
              <w:rPr>
                <w:bCs/>
              </w:rPr>
            </w:pPr>
            <w:r w:rsidRPr="00D91ECE">
              <w:rPr>
                <w:bCs/>
              </w:rPr>
              <w:t xml:space="preserve">Р/с </w:t>
            </w:r>
            <w:r w:rsidRPr="00D91ECE">
              <w:t>40702810900000005674 в ОАО АБ «Россия» г. Санкт-Петербург</w:t>
            </w:r>
          </w:p>
          <w:p w:rsidR="00D91ECE" w:rsidRPr="00D91ECE" w:rsidRDefault="00D91ECE" w:rsidP="00E866F5">
            <w:pPr>
              <w:jc w:val="both"/>
            </w:pPr>
            <w:r w:rsidRPr="00D91ECE">
              <w:t>К/с 30101810800000000861 в Северо-</w:t>
            </w:r>
          </w:p>
          <w:p w:rsidR="00D91ECE" w:rsidRPr="00D91ECE" w:rsidRDefault="00D91ECE" w:rsidP="00E866F5">
            <w:pPr>
              <w:jc w:val="both"/>
            </w:pPr>
            <w:r w:rsidRPr="00D91ECE">
              <w:t xml:space="preserve">Западном Главном Управлении Банка </w:t>
            </w:r>
          </w:p>
          <w:p w:rsidR="00D91ECE" w:rsidRPr="00D91ECE" w:rsidRDefault="00D91ECE" w:rsidP="00E866F5">
            <w:pPr>
              <w:jc w:val="both"/>
            </w:pPr>
            <w:r w:rsidRPr="00D91ECE">
              <w:t xml:space="preserve">России </w:t>
            </w:r>
          </w:p>
          <w:p w:rsidR="00D91ECE" w:rsidRPr="00D91ECE" w:rsidRDefault="00D91ECE" w:rsidP="00E866F5">
            <w:pPr>
              <w:jc w:val="both"/>
            </w:pPr>
            <w:r w:rsidRPr="00D91ECE">
              <w:t>БИК 044030861</w:t>
            </w:r>
          </w:p>
          <w:p w:rsidR="00D91ECE" w:rsidRPr="00D91ECE" w:rsidRDefault="00D91ECE" w:rsidP="00E866F5">
            <w:pPr>
              <w:jc w:val="both"/>
            </w:pPr>
            <w:proofErr w:type="gramStart"/>
            <w:r w:rsidRPr="00D91ECE">
              <w:t>ОКВЭД  64.20</w:t>
            </w:r>
            <w:proofErr w:type="gramEnd"/>
          </w:p>
          <w:p w:rsidR="00D91ECE" w:rsidRPr="00D91ECE" w:rsidRDefault="00D91ECE" w:rsidP="00E866F5">
            <w:pPr>
              <w:jc w:val="both"/>
            </w:pPr>
            <w:r w:rsidRPr="00D91ECE">
              <w:t>ОКПО 1150144</w:t>
            </w:r>
          </w:p>
          <w:p w:rsidR="00D91ECE" w:rsidRPr="00D91ECE" w:rsidRDefault="00D91ECE" w:rsidP="00E866F5">
            <w:pPr>
              <w:jc w:val="both"/>
            </w:pPr>
            <w:r w:rsidRPr="00D91ECE">
              <w:t xml:space="preserve">Телефон: (347) 250-23-39,250-26-37 </w:t>
            </w:r>
          </w:p>
          <w:p w:rsidR="00D91ECE" w:rsidRPr="00D91ECE" w:rsidRDefault="00D91ECE" w:rsidP="00E866F5">
            <w:pPr>
              <w:jc w:val="both"/>
            </w:pPr>
            <w:r w:rsidRPr="00D91ECE">
              <w:t>Факс: (347) 250-73-01</w:t>
            </w:r>
          </w:p>
          <w:p w:rsidR="00D91ECE" w:rsidRPr="00D91ECE" w:rsidRDefault="00D91ECE" w:rsidP="00E866F5">
            <w:pPr>
              <w:jc w:val="both"/>
              <w:rPr>
                <w:b/>
              </w:rPr>
            </w:pPr>
            <w:r w:rsidRPr="00D91ECE">
              <w:t>Адрес электронной почты: info@bashtel.ru</w:t>
            </w:r>
          </w:p>
        </w:tc>
      </w:tr>
      <w:tr w:rsidR="00D91ECE" w:rsidRPr="00D91ECE" w:rsidTr="00D91ECE">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D91ECE" w:rsidRPr="00D91ECE" w:rsidRDefault="00D91ECE" w:rsidP="00D91ECE">
            <w:pPr>
              <w:ind w:firstLine="284"/>
              <w:jc w:val="both"/>
            </w:pPr>
            <w:r w:rsidRPr="00D91ECE">
              <w:t>Поставщик</w:t>
            </w:r>
          </w:p>
        </w:tc>
        <w:tc>
          <w:tcPr>
            <w:tcW w:w="4886" w:type="dxa"/>
            <w:shd w:val="clear" w:color="auto" w:fill="auto"/>
          </w:tcPr>
          <w:p w:rsidR="00D91ECE" w:rsidRPr="00D91ECE" w:rsidRDefault="00E866F5" w:rsidP="00E866F5">
            <w:pPr>
              <w:jc w:val="both"/>
            </w:pPr>
            <w:r>
              <w:t xml:space="preserve">  </w:t>
            </w:r>
            <w:r w:rsidR="00D91ECE" w:rsidRPr="00D91ECE">
              <w:t>Покупатель</w:t>
            </w:r>
          </w:p>
        </w:tc>
      </w:tr>
      <w:tr w:rsidR="00D91ECE" w:rsidRPr="00D91ECE" w:rsidTr="00D91ECE">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D91ECE" w:rsidRPr="00D91ECE" w:rsidRDefault="00D91ECE" w:rsidP="00D91ECE">
            <w:pPr>
              <w:ind w:firstLine="284"/>
              <w:jc w:val="both"/>
            </w:pPr>
            <w:r w:rsidRPr="00D91ECE">
              <w:t xml:space="preserve">Директор </w:t>
            </w:r>
          </w:p>
          <w:p w:rsidR="00D91ECE" w:rsidRPr="00D91ECE" w:rsidRDefault="00D91ECE" w:rsidP="00D91ECE">
            <w:pPr>
              <w:ind w:firstLine="284"/>
              <w:jc w:val="both"/>
            </w:pPr>
            <w:r w:rsidRPr="00D91ECE">
              <w:t>ООО «СОЮЗУНИВЕРСАЛ»</w:t>
            </w:r>
          </w:p>
        </w:tc>
        <w:tc>
          <w:tcPr>
            <w:tcW w:w="4886" w:type="dxa"/>
            <w:shd w:val="clear" w:color="auto" w:fill="auto"/>
          </w:tcPr>
          <w:p w:rsidR="00D91ECE" w:rsidRPr="00D91ECE" w:rsidRDefault="00E866F5" w:rsidP="00E866F5">
            <w:pPr>
              <w:jc w:val="both"/>
            </w:pPr>
            <w:r>
              <w:t xml:space="preserve">   </w:t>
            </w:r>
            <w:r w:rsidR="00D91ECE" w:rsidRPr="00D91ECE">
              <w:t>Генеральный директор</w:t>
            </w:r>
          </w:p>
          <w:p w:rsidR="00D91ECE" w:rsidRPr="00D91ECE" w:rsidRDefault="00E866F5" w:rsidP="00E866F5">
            <w:pPr>
              <w:jc w:val="both"/>
            </w:pPr>
            <w:r>
              <w:t xml:space="preserve">   </w:t>
            </w:r>
            <w:r w:rsidR="00D91ECE" w:rsidRPr="00D91ECE">
              <w:t>ПАО «Башинформсвязь»</w:t>
            </w:r>
          </w:p>
        </w:tc>
      </w:tr>
      <w:tr w:rsidR="00D91ECE" w:rsidRPr="00D91ECE" w:rsidTr="00D91ECE">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D91ECE" w:rsidRPr="00D91ECE" w:rsidRDefault="00D91ECE" w:rsidP="00D91ECE">
            <w:pPr>
              <w:ind w:firstLine="284"/>
              <w:jc w:val="both"/>
            </w:pPr>
          </w:p>
        </w:tc>
        <w:tc>
          <w:tcPr>
            <w:tcW w:w="4886" w:type="dxa"/>
            <w:shd w:val="clear" w:color="auto" w:fill="auto"/>
          </w:tcPr>
          <w:p w:rsidR="00D91ECE" w:rsidRPr="00D91ECE" w:rsidRDefault="00D91ECE" w:rsidP="00D91ECE">
            <w:pPr>
              <w:ind w:firstLine="284"/>
              <w:jc w:val="both"/>
            </w:pPr>
          </w:p>
        </w:tc>
      </w:tr>
      <w:tr w:rsidR="00D91ECE" w:rsidRPr="00D91ECE" w:rsidTr="00D91ECE">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D91ECE" w:rsidRPr="00D91ECE" w:rsidRDefault="00F22CA7" w:rsidP="00F22CA7">
            <w:pPr>
              <w:ind w:firstLine="284"/>
              <w:jc w:val="both"/>
            </w:pPr>
            <w:r>
              <w:t xml:space="preserve">________________ / </w:t>
            </w:r>
            <w:proofErr w:type="spellStart"/>
            <w:r>
              <w:t>Е.В.Ионова</w:t>
            </w:r>
            <w:proofErr w:type="spellEnd"/>
          </w:p>
        </w:tc>
        <w:tc>
          <w:tcPr>
            <w:tcW w:w="4886" w:type="dxa"/>
            <w:shd w:val="clear" w:color="auto" w:fill="auto"/>
          </w:tcPr>
          <w:p w:rsidR="00D91ECE" w:rsidRPr="00D91ECE" w:rsidRDefault="00D91ECE" w:rsidP="00D91ECE">
            <w:pPr>
              <w:ind w:firstLine="284"/>
              <w:jc w:val="both"/>
            </w:pPr>
            <w:r w:rsidRPr="00D91ECE">
              <w:t xml:space="preserve">_____________ / М. Г. </w:t>
            </w:r>
            <w:proofErr w:type="spellStart"/>
            <w:r w:rsidRPr="00D91ECE">
              <w:t>Долгоаршинных</w:t>
            </w:r>
            <w:proofErr w:type="spellEnd"/>
          </w:p>
        </w:tc>
      </w:tr>
      <w:tr w:rsidR="00D91ECE" w:rsidRPr="00D91ECE" w:rsidTr="00D91ECE">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D91ECE" w:rsidRPr="00D91ECE" w:rsidRDefault="00D91ECE" w:rsidP="00D91ECE">
            <w:pPr>
              <w:ind w:firstLine="284"/>
              <w:jc w:val="both"/>
            </w:pPr>
            <w:proofErr w:type="spellStart"/>
            <w:r w:rsidRPr="00D91ECE">
              <w:t>м.п</w:t>
            </w:r>
            <w:proofErr w:type="spellEnd"/>
            <w:r w:rsidRPr="00D91ECE">
              <w:t>.</w:t>
            </w:r>
          </w:p>
        </w:tc>
        <w:tc>
          <w:tcPr>
            <w:tcW w:w="4886" w:type="dxa"/>
            <w:shd w:val="clear" w:color="auto" w:fill="auto"/>
          </w:tcPr>
          <w:p w:rsidR="00D91ECE" w:rsidRPr="00D91ECE" w:rsidRDefault="00D91ECE" w:rsidP="00D91ECE">
            <w:pPr>
              <w:ind w:firstLine="284"/>
              <w:jc w:val="both"/>
            </w:pPr>
            <w:proofErr w:type="spellStart"/>
            <w:r w:rsidRPr="00D91ECE">
              <w:t>м.п</w:t>
            </w:r>
            <w:proofErr w:type="spellEnd"/>
            <w:r w:rsidRPr="00D91ECE">
              <w:t>.</w:t>
            </w:r>
          </w:p>
        </w:tc>
      </w:tr>
    </w:tbl>
    <w:p w:rsidR="005207DC" w:rsidRPr="00167565" w:rsidRDefault="005207DC" w:rsidP="00545FC1">
      <w:pPr>
        <w:ind w:firstLine="284"/>
        <w:jc w:val="both"/>
      </w:pPr>
    </w:p>
    <w:p w:rsidR="00177F99" w:rsidRPr="00167565" w:rsidRDefault="00177F99" w:rsidP="00545FC1">
      <w:pPr>
        <w:ind w:firstLine="284"/>
        <w:jc w:val="both"/>
      </w:pPr>
    </w:p>
    <w:p w:rsidR="00177F99" w:rsidRPr="00167565" w:rsidRDefault="00177F99" w:rsidP="00545FC1">
      <w:pPr>
        <w:ind w:firstLine="284"/>
        <w:jc w:val="both"/>
        <w:sectPr w:rsidR="00177F99" w:rsidRPr="00167565" w:rsidSect="00545FC1">
          <w:pgSz w:w="11906" w:h="16838"/>
          <w:pgMar w:top="567" w:right="851" w:bottom="567" w:left="1701" w:header="709" w:footer="709" w:gutter="0"/>
          <w:cols w:space="708"/>
          <w:docGrid w:linePitch="360"/>
        </w:sectPr>
      </w:pPr>
    </w:p>
    <w:p w:rsidR="009724E6" w:rsidRPr="00167565" w:rsidRDefault="009724E6" w:rsidP="00545FC1">
      <w:pPr>
        <w:ind w:firstLine="284"/>
        <w:jc w:val="right"/>
      </w:pPr>
      <w:r w:rsidRPr="00167565">
        <w:t>Приложение №1</w:t>
      </w:r>
    </w:p>
    <w:p w:rsidR="00177F99" w:rsidRPr="00167565" w:rsidRDefault="00177F99" w:rsidP="00545FC1">
      <w:pPr>
        <w:ind w:firstLine="284"/>
        <w:jc w:val="right"/>
      </w:pPr>
      <w:proofErr w:type="gramStart"/>
      <w:r w:rsidRPr="00167565">
        <w:t>к  Заказу</w:t>
      </w:r>
      <w:proofErr w:type="gramEnd"/>
      <w:r w:rsidRPr="00167565">
        <w:t xml:space="preserve"> №___   от "_</w:t>
      </w:r>
      <w:r w:rsidR="00E73985" w:rsidRPr="00167565">
        <w:t>_</w:t>
      </w:r>
      <w:r w:rsidRPr="00167565">
        <w:t xml:space="preserve">__" __________2017 г. </w:t>
      </w:r>
    </w:p>
    <w:p w:rsidR="00177F99" w:rsidRPr="00167565" w:rsidRDefault="00177F99" w:rsidP="00545FC1">
      <w:pPr>
        <w:ind w:firstLine="284"/>
        <w:jc w:val="right"/>
      </w:pPr>
      <w:r w:rsidRPr="00167565">
        <w:t xml:space="preserve"> к Договору №____________ от _</w:t>
      </w:r>
      <w:r w:rsidR="00E73985" w:rsidRPr="00167565">
        <w:t>_</w:t>
      </w:r>
      <w:proofErr w:type="gramStart"/>
      <w:r w:rsidRPr="00167565">
        <w:t>_.</w:t>
      </w:r>
      <w:r w:rsidR="00E73985" w:rsidRPr="00167565">
        <w:t>_</w:t>
      </w:r>
      <w:proofErr w:type="gramEnd"/>
      <w:r w:rsidR="00E73985" w:rsidRPr="00167565">
        <w:t>__</w:t>
      </w:r>
      <w:r w:rsidR="008F5A57">
        <w:t>___</w:t>
      </w:r>
      <w:r w:rsidRPr="00167565">
        <w:t>2017г.</w:t>
      </w:r>
    </w:p>
    <w:p w:rsidR="00177F99" w:rsidRPr="00167565" w:rsidRDefault="00177F99" w:rsidP="00545FC1">
      <w:pPr>
        <w:ind w:firstLine="284"/>
        <w:jc w:val="center"/>
      </w:pPr>
    </w:p>
    <w:tbl>
      <w:tblPr>
        <w:tblW w:w="15309" w:type="dxa"/>
        <w:tblInd w:w="-1144" w:type="dxa"/>
        <w:tblLayout w:type="fixed"/>
        <w:tblLook w:val="00A0" w:firstRow="1" w:lastRow="0" w:firstColumn="1" w:lastColumn="0" w:noHBand="0" w:noVBand="0"/>
      </w:tblPr>
      <w:tblGrid>
        <w:gridCol w:w="708"/>
        <w:gridCol w:w="3120"/>
        <w:gridCol w:w="3260"/>
        <w:gridCol w:w="567"/>
        <w:gridCol w:w="709"/>
        <w:gridCol w:w="1559"/>
        <w:gridCol w:w="1560"/>
        <w:gridCol w:w="1275"/>
        <w:gridCol w:w="2551"/>
      </w:tblGrid>
      <w:tr w:rsidR="00885194" w:rsidRPr="00167565" w:rsidTr="00D95767">
        <w:trPr>
          <w:trHeight w:val="1193"/>
        </w:trPr>
        <w:tc>
          <w:tcPr>
            <w:tcW w:w="708" w:type="dxa"/>
            <w:tcBorders>
              <w:top w:val="single" w:sz="8" w:space="0" w:color="auto"/>
              <w:left w:val="single" w:sz="8" w:space="0" w:color="auto"/>
              <w:bottom w:val="nil"/>
              <w:right w:val="nil"/>
            </w:tcBorders>
            <w:vAlign w:val="center"/>
          </w:tcPr>
          <w:p w:rsidR="00885194" w:rsidRPr="00167565" w:rsidRDefault="00885194" w:rsidP="00D95767">
            <w:pPr>
              <w:rPr>
                <w:b/>
                <w:bCs/>
              </w:rPr>
            </w:pPr>
            <w:r w:rsidRPr="00167565">
              <w:rPr>
                <w:b/>
                <w:bCs/>
              </w:rPr>
              <w:t>№ п/п</w:t>
            </w:r>
          </w:p>
        </w:tc>
        <w:tc>
          <w:tcPr>
            <w:tcW w:w="3120" w:type="dxa"/>
            <w:tcBorders>
              <w:top w:val="single" w:sz="8" w:space="0" w:color="auto"/>
              <w:left w:val="single" w:sz="8" w:space="0" w:color="auto"/>
              <w:bottom w:val="single" w:sz="8" w:space="0" w:color="000000"/>
              <w:right w:val="single" w:sz="8" w:space="0" w:color="auto"/>
            </w:tcBorders>
            <w:vAlign w:val="center"/>
          </w:tcPr>
          <w:p w:rsidR="00885194" w:rsidRPr="00167565" w:rsidRDefault="00885194" w:rsidP="00545FC1">
            <w:pPr>
              <w:ind w:firstLine="284"/>
              <w:jc w:val="center"/>
              <w:rPr>
                <w:b/>
                <w:bCs/>
              </w:rPr>
            </w:pPr>
            <w:r w:rsidRPr="00167565">
              <w:rPr>
                <w:b/>
                <w:bCs/>
              </w:rPr>
              <w:t>Серийный (заводской) номер, марка, модель и т.п.</w:t>
            </w:r>
          </w:p>
        </w:tc>
        <w:tc>
          <w:tcPr>
            <w:tcW w:w="326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885194" w:rsidRPr="00167565" w:rsidRDefault="00885194" w:rsidP="00545FC1">
            <w:pPr>
              <w:ind w:firstLine="284"/>
              <w:rPr>
                <w:b/>
                <w:bCs/>
              </w:rPr>
            </w:pPr>
            <w:r w:rsidRPr="00167565">
              <w:rPr>
                <w:b/>
                <w:bCs/>
              </w:rPr>
              <w:t>Наименование (описание) Оборудования</w:t>
            </w:r>
          </w:p>
        </w:tc>
        <w:tc>
          <w:tcPr>
            <w:tcW w:w="567" w:type="dxa"/>
            <w:tcBorders>
              <w:top w:val="single" w:sz="8" w:space="0" w:color="auto"/>
              <w:left w:val="single" w:sz="8" w:space="0" w:color="auto"/>
              <w:bottom w:val="single" w:sz="8" w:space="0" w:color="000000"/>
              <w:right w:val="single" w:sz="8" w:space="0" w:color="auto"/>
            </w:tcBorders>
            <w:vAlign w:val="center"/>
          </w:tcPr>
          <w:p w:rsidR="00885194" w:rsidRPr="00167565" w:rsidRDefault="00885194" w:rsidP="00D95767">
            <w:pPr>
              <w:rPr>
                <w:b/>
                <w:bCs/>
              </w:rPr>
            </w:pPr>
            <w:r w:rsidRPr="00167565">
              <w:rPr>
                <w:b/>
                <w:bCs/>
              </w:rPr>
              <w:t xml:space="preserve">Ед. </w:t>
            </w:r>
            <w:proofErr w:type="spellStart"/>
            <w:r w:rsidRPr="00167565">
              <w:rPr>
                <w:b/>
                <w:bCs/>
              </w:rPr>
              <w:t>изм</w:t>
            </w:r>
            <w:proofErr w:type="spellEnd"/>
          </w:p>
        </w:tc>
        <w:tc>
          <w:tcPr>
            <w:tcW w:w="709" w:type="dxa"/>
            <w:tcBorders>
              <w:top w:val="single" w:sz="8" w:space="0" w:color="auto"/>
              <w:left w:val="single" w:sz="8" w:space="0" w:color="auto"/>
              <w:bottom w:val="single" w:sz="8" w:space="0" w:color="000000"/>
              <w:right w:val="single" w:sz="8" w:space="0" w:color="auto"/>
            </w:tcBorders>
            <w:vAlign w:val="center"/>
          </w:tcPr>
          <w:p w:rsidR="00885194" w:rsidRPr="00167565" w:rsidRDefault="00885194" w:rsidP="00545FC1">
            <w:pPr>
              <w:ind w:firstLine="284"/>
              <w:jc w:val="center"/>
              <w:rPr>
                <w:b/>
                <w:bCs/>
              </w:rPr>
            </w:pPr>
            <w:r w:rsidRPr="00167565">
              <w:rPr>
                <w:b/>
                <w:bCs/>
              </w:rPr>
              <w:t>Кол-во в ед. изм.</w:t>
            </w:r>
          </w:p>
        </w:tc>
        <w:tc>
          <w:tcPr>
            <w:tcW w:w="1559" w:type="dxa"/>
            <w:tcBorders>
              <w:top w:val="single" w:sz="8" w:space="0" w:color="auto"/>
              <w:left w:val="single" w:sz="8" w:space="0" w:color="auto"/>
              <w:bottom w:val="single" w:sz="8" w:space="0" w:color="000000"/>
              <w:right w:val="single" w:sz="8" w:space="0" w:color="auto"/>
            </w:tcBorders>
            <w:vAlign w:val="center"/>
          </w:tcPr>
          <w:p w:rsidR="00885194" w:rsidRPr="00167565" w:rsidRDefault="00885194" w:rsidP="00545FC1">
            <w:pPr>
              <w:ind w:firstLine="284"/>
              <w:jc w:val="center"/>
              <w:rPr>
                <w:b/>
                <w:bCs/>
              </w:rPr>
            </w:pPr>
            <w:r w:rsidRPr="00167565">
              <w:rPr>
                <w:b/>
                <w:bCs/>
              </w:rPr>
              <w:t>Цена за единицу измерения без НДС 18 %, в долларах США</w:t>
            </w:r>
          </w:p>
        </w:tc>
        <w:tc>
          <w:tcPr>
            <w:tcW w:w="1560" w:type="dxa"/>
            <w:tcBorders>
              <w:top w:val="single" w:sz="8" w:space="0" w:color="auto"/>
              <w:left w:val="single" w:sz="8" w:space="0" w:color="auto"/>
              <w:bottom w:val="single" w:sz="8" w:space="0" w:color="000000"/>
              <w:right w:val="single" w:sz="4" w:space="0" w:color="auto"/>
            </w:tcBorders>
            <w:vAlign w:val="center"/>
          </w:tcPr>
          <w:p w:rsidR="00885194" w:rsidRPr="00167565" w:rsidRDefault="00885194" w:rsidP="00545FC1">
            <w:pPr>
              <w:ind w:firstLine="284"/>
              <w:jc w:val="center"/>
              <w:rPr>
                <w:b/>
                <w:bCs/>
              </w:rPr>
            </w:pPr>
            <w:r w:rsidRPr="00167565">
              <w:rPr>
                <w:b/>
                <w:bCs/>
              </w:rPr>
              <w:t>Цена за единицу измерения с НДС 18 %, в долларах США</w:t>
            </w:r>
          </w:p>
        </w:tc>
        <w:tc>
          <w:tcPr>
            <w:tcW w:w="1275" w:type="dxa"/>
            <w:tcBorders>
              <w:top w:val="single" w:sz="8" w:space="0" w:color="auto"/>
              <w:left w:val="single" w:sz="8" w:space="0" w:color="auto"/>
              <w:bottom w:val="single" w:sz="8" w:space="0" w:color="000000"/>
              <w:right w:val="single" w:sz="8" w:space="0" w:color="auto"/>
            </w:tcBorders>
            <w:vAlign w:val="center"/>
          </w:tcPr>
          <w:p w:rsidR="00885194" w:rsidRPr="00167565" w:rsidRDefault="00885194" w:rsidP="00545FC1">
            <w:pPr>
              <w:ind w:firstLine="284"/>
              <w:jc w:val="center"/>
              <w:rPr>
                <w:b/>
                <w:bCs/>
              </w:rPr>
            </w:pPr>
            <w:r w:rsidRPr="00167565">
              <w:rPr>
                <w:b/>
                <w:bCs/>
              </w:rPr>
              <w:t xml:space="preserve">Сумма, в </w:t>
            </w:r>
            <w:proofErr w:type="spellStart"/>
            <w:r w:rsidRPr="00167565">
              <w:rPr>
                <w:b/>
                <w:bCs/>
              </w:rPr>
              <w:t>т.ч</w:t>
            </w:r>
            <w:proofErr w:type="spellEnd"/>
            <w:r w:rsidRPr="00167565">
              <w:rPr>
                <w:b/>
                <w:bCs/>
              </w:rPr>
              <w:t>. НДС 18 %, в долларах США</w:t>
            </w:r>
          </w:p>
        </w:tc>
        <w:tc>
          <w:tcPr>
            <w:tcW w:w="2551" w:type="dxa"/>
            <w:tcBorders>
              <w:top w:val="single" w:sz="8" w:space="0" w:color="auto"/>
              <w:left w:val="single" w:sz="8" w:space="0" w:color="auto"/>
              <w:bottom w:val="single" w:sz="8" w:space="0" w:color="000000"/>
              <w:right w:val="single" w:sz="8" w:space="0" w:color="auto"/>
            </w:tcBorders>
            <w:vAlign w:val="center"/>
          </w:tcPr>
          <w:p w:rsidR="00885194" w:rsidRPr="00167565" w:rsidRDefault="008A7C95" w:rsidP="008A7C95">
            <w:pPr>
              <w:jc w:val="center"/>
              <w:rPr>
                <w:b/>
                <w:bCs/>
              </w:rPr>
            </w:pPr>
            <w:r w:rsidRPr="00A60A11">
              <w:rPr>
                <w:b/>
                <w:bCs/>
                <w:color w:val="000000"/>
                <w:sz w:val="20"/>
                <w:szCs w:val="20"/>
              </w:rPr>
              <w:t>Адрес доставки</w:t>
            </w:r>
          </w:p>
        </w:tc>
      </w:tr>
      <w:tr w:rsidR="00D95767" w:rsidRPr="00167565" w:rsidTr="00D95767">
        <w:trPr>
          <w:trHeight w:val="333"/>
        </w:trPr>
        <w:tc>
          <w:tcPr>
            <w:tcW w:w="708" w:type="dxa"/>
            <w:tcBorders>
              <w:top w:val="single" w:sz="8" w:space="0" w:color="auto"/>
              <w:left w:val="single" w:sz="8" w:space="0" w:color="auto"/>
              <w:bottom w:val="single" w:sz="4" w:space="0" w:color="auto"/>
              <w:right w:val="single" w:sz="4" w:space="0" w:color="auto"/>
            </w:tcBorders>
            <w:vAlign w:val="center"/>
          </w:tcPr>
          <w:p w:rsidR="00D95767" w:rsidRPr="00167565" w:rsidRDefault="00D95767" w:rsidP="00D95767">
            <w:pPr>
              <w:ind w:firstLine="284"/>
            </w:pPr>
            <w:r w:rsidRPr="00167565">
              <w:t> 1</w:t>
            </w:r>
          </w:p>
        </w:tc>
        <w:tc>
          <w:tcPr>
            <w:tcW w:w="3120" w:type="dxa"/>
            <w:tcBorders>
              <w:top w:val="single" w:sz="8" w:space="0" w:color="auto"/>
              <w:left w:val="nil"/>
              <w:bottom w:val="single" w:sz="4" w:space="0" w:color="auto"/>
              <w:right w:val="single" w:sz="4" w:space="0" w:color="auto"/>
            </w:tcBorders>
            <w:vAlign w:val="center"/>
          </w:tcPr>
          <w:p w:rsidR="00D95767" w:rsidRPr="00ED11D8" w:rsidRDefault="00D918C7" w:rsidP="00D95767">
            <w:pPr>
              <w:jc w:val="center"/>
              <w:rPr>
                <w:color w:val="000000" w:themeColor="text1"/>
                <w:lang w:val="en-US"/>
              </w:rPr>
            </w:pPr>
            <w:proofErr w:type="spellStart"/>
            <w:r w:rsidRPr="00D918C7">
              <w:rPr>
                <w:color w:val="000000" w:themeColor="text1"/>
                <w:lang w:val="en-US"/>
              </w:rPr>
              <w:t>TravelMate</w:t>
            </w:r>
            <w:proofErr w:type="spellEnd"/>
            <w:r w:rsidRPr="00D918C7">
              <w:rPr>
                <w:color w:val="000000" w:themeColor="text1"/>
                <w:lang w:val="en-US"/>
              </w:rPr>
              <w:t xml:space="preserve"> P257 ACR_20160519 T64464</w:t>
            </w:r>
          </w:p>
        </w:tc>
        <w:tc>
          <w:tcPr>
            <w:tcW w:w="3260" w:type="dxa"/>
            <w:tcBorders>
              <w:top w:val="single" w:sz="8" w:space="0" w:color="auto"/>
              <w:left w:val="nil"/>
              <w:bottom w:val="single" w:sz="4" w:space="0" w:color="auto"/>
              <w:right w:val="single" w:sz="4" w:space="0" w:color="auto"/>
            </w:tcBorders>
            <w:tcMar>
              <w:left w:w="0" w:type="dxa"/>
              <w:right w:w="0" w:type="dxa"/>
            </w:tcMar>
            <w:vAlign w:val="center"/>
          </w:tcPr>
          <w:p w:rsidR="00D95767" w:rsidRPr="00D918C7" w:rsidRDefault="00D918C7" w:rsidP="00D95767">
            <w:pPr>
              <w:ind w:firstLine="284"/>
              <w:rPr>
                <w:color w:val="000000" w:themeColor="text1"/>
              </w:rPr>
            </w:pPr>
            <w:r w:rsidRPr="00D918C7">
              <w:rPr>
                <w:color w:val="000000" w:themeColor="text1"/>
              </w:rPr>
              <w:t xml:space="preserve">Ноутбук </w:t>
            </w:r>
            <w:r w:rsidRPr="00D918C7">
              <w:rPr>
                <w:color w:val="000000" w:themeColor="text1"/>
                <w:lang w:val="en-US"/>
              </w:rPr>
              <w:t>Acer</w:t>
            </w:r>
            <w:r w:rsidRPr="00D918C7">
              <w:rPr>
                <w:color w:val="000000" w:themeColor="text1"/>
              </w:rPr>
              <w:t xml:space="preserve">  </w:t>
            </w:r>
            <w:proofErr w:type="spellStart"/>
            <w:r w:rsidRPr="00D918C7">
              <w:rPr>
                <w:color w:val="000000" w:themeColor="text1"/>
                <w:lang w:val="en-US"/>
              </w:rPr>
              <w:t>TravelMate</w:t>
            </w:r>
            <w:proofErr w:type="spellEnd"/>
            <w:r w:rsidRPr="00D918C7">
              <w:rPr>
                <w:color w:val="000000" w:themeColor="text1"/>
              </w:rPr>
              <w:t xml:space="preserve"> </w:t>
            </w:r>
            <w:r w:rsidRPr="00D918C7">
              <w:rPr>
                <w:color w:val="000000" w:themeColor="text1"/>
                <w:lang w:val="en-US"/>
              </w:rPr>
              <w:t>P</w:t>
            </w:r>
            <w:r w:rsidRPr="00D918C7">
              <w:rPr>
                <w:color w:val="000000" w:themeColor="text1"/>
              </w:rPr>
              <w:t>257,процессор:</w:t>
            </w:r>
            <w:r w:rsidRPr="00D918C7">
              <w:rPr>
                <w:color w:val="000000" w:themeColor="text1"/>
                <w:lang w:val="en-US"/>
              </w:rPr>
              <w:t>intel</w:t>
            </w:r>
            <w:r w:rsidRPr="00D918C7">
              <w:rPr>
                <w:color w:val="000000" w:themeColor="text1"/>
              </w:rPr>
              <w:t xml:space="preserve"> </w:t>
            </w:r>
            <w:r w:rsidRPr="00D918C7">
              <w:rPr>
                <w:color w:val="000000" w:themeColor="text1"/>
                <w:lang w:val="en-US"/>
              </w:rPr>
              <w:t>Core</w:t>
            </w:r>
            <w:r w:rsidRPr="00D918C7">
              <w:rPr>
                <w:color w:val="000000" w:themeColor="text1"/>
              </w:rPr>
              <w:t xml:space="preserve"> </w:t>
            </w:r>
            <w:proofErr w:type="spellStart"/>
            <w:r w:rsidRPr="00D918C7">
              <w:rPr>
                <w:color w:val="000000" w:themeColor="text1"/>
                <w:lang w:val="en-US"/>
              </w:rPr>
              <w:t>i</w:t>
            </w:r>
            <w:proofErr w:type="spellEnd"/>
            <w:r w:rsidRPr="00D918C7">
              <w:rPr>
                <w:color w:val="000000" w:themeColor="text1"/>
              </w:rPr>
              <w:t>35005</w:t>
            </w:r>
            <w:r w:rsidRPr="00D918C7">
              <w:rPr>
                <w:color w:val="000000" w:themeColor="text1"/>
                <w:lang w:val="en-US"/>
              </w:rPr>
              <w:t>u</w:t>
            </w:r>
            <w:r w:rsidRPr="00D918C7">
              <w:rPr>
                <w:color w:val="000000" w:themeColor="text1"/>
              </w:rPr>
              <w:t>,4 ГБ оперативной памяти(максимальный размер памяти 16 Гб),экран 15.6” с разрешением 1366</w:t>
            </w:r>
            <w:r w:rsidRPr="00D918C7">
              <w:rPr>
                <w:color w:val="000000" w:themeColor="text1"/>
                <w:lang w:val="en-US"/>
              </w:rPr>
              <w:t>x</w:t>
            </w:r>
            <w:r w:rsidRPr="00D918C7">
              <w:rPr>
                <w:color w:val="000000" w:themeColor="text1"/>
              </w:rPr>
              <w:t>768,жесткий диск 500Гб (</w:t>
            </w:r>
            <w:r w:rsidRPr="00D918C7">
              <w:rPr>
                <w:color w:val="000000" w:themeColor="text1"/>
                <w:lang w:val="en-US"/>
              </w:rPr>
              <w:t>HDD</w:t>
            </w:r>
            <w:r w:rsidRPr="00D918C7">
              <w:rPr>
                <w:color w:val="000000" w:themeColor="text1"/>
              </w:rPr>
              <w:t>),802.11</w:t>
            </w:r>
            <w:r w:rsidRPr="00D918C7">
              <w:rPr>
                <w:color w:val="000000" w:themeColor="text1"/>
                <w:lang w:val="en-US"/>
              </w:rPr>
              <w:t>b</w:t>
            </w:r>
            <w:r w:rsidRPr="00D918C7">
              <w:rPr>
                <w:color w:val="000000" w:themeColor="text1"/>
              </w:rPr>
              <w:t>/</w:t>
            </w:r>
            <w:r w:rsidRPr="00D918C7">
              <w:rPr>
                <w:color w:val="000000" w:themeColor="text1"/>
                <w:lang w:val="en-US"/>
              </w:rPr>
              <w:t>g</w:t>
            </w:r>
            <w:r w:rsidRPr="00D918C7">
              <w:rPr>
                <w:color w:val="000000" w:themeColor="text1"/>
              </w:rPr>
              <w:t>/</w:t>
            </w:r>
            <w:r w:rsidRPr="00D918C7">
              <w:rPr>
                <w:color w:val="000000" w:themeColor="text1"/>
                <w:lang w:val="en-US"/>
              </w:rPr>
              <w:t>n</w:t>
            </w:r>
            <w:r w:rsidRPr="00D918C7">
              <w:rPr>
                <w:color w:val="000000" w:themeColor="text1"/>
              </w:rPr>
              <w:t xml:space="preserve"> </w:t>
            </w:r>
            <w:proofErr w:type="spellStart"/>
            <w:r w:rsidRPr="00D918C7">
              <w:rPr>
                <w:color w:val="000000" w:themeColor="text1"/>
                <w:lang w:val="en-US"/>
              </w:rPr>
              <w:t>WiFi</w:t>
            </w:r>
            <w:proofErr w:type="spellEnd"/>
            <w:r w:rsidRPr="00D918C7">
              <w:rPr>
                <w:color w:val="000000" w:themeColor="text1"/>
              </w:rPr>
              <w:t xml:space="preserve"> </w:t>
            </w:r>
            <w:proofErr w:type="spellStart"/>
            <w:r w:rsidRPr="00D918C7">
              <w:rPr>
                <w:color w:val="000000" w:themeColor="text1"/>
              </w:rPr>
              <w:t>адаптер,встроенный</w:t>
            </w:r>
            <w:proofErr w:type="spellEnd"/>
            <w:r w:rsidRPr="00D918C7">
              <w:rPr>
                <w:color w:val="000000" w:themeColor="text1"/>
              </w:rPr>
              <w:t xml:space="preserve"> адаптер </w:t>
            </w:r>
            <w:r w:rsidRPr="00D918C7">
              <w:rPr>
                <w:color w:val="000000" w:themeColor="text1"/>
                <w:lang w:val="en-US"/>
              </w:rPr>
              <w:t>Ethernet</w:t>
            </w:r>
            <w:r w:rsidRPr="00D918C7">
              <w:rPr>
                <w:color w:val="000000" w:themeColor="text1"/>
              </w:rPr>
              <w:t>,</w:t>
            </w:r>
            <w:r w:rsidRPr="00D918C7">
              <w:rPr>
                <w:color w:val="000000" w:themeColor="text1"/>
                <w:lang w:val="en-US"/>
              </w:rPr>
              <w:t>RJ</w:t>
            </w:r>
            <w:r w:rsidRPr="00D918C7">
              <w:rPr>
                <w:color w:val="000000" w:themeColor="text1"/>
              </w:rPr>
              <w:t>-45 100/1000 Мбит/</w:t>
            </w:r>
            <w:proofErr w:type="spellStart"/>
            <w:r w:rsidRPr="00D918C7">
              <w:rPr>
                <w:color w:val="000000" w:themeColor="text1"/>
              </w:rPr>
              <w:t>с,веб-камера,встроенная</w:t>
            </w:r>
            <w:proofErr w:type="spellEnd"/>
            <w:r w:rsidRPr="00D918C7">
              <w:rPr>
                <w:color w:val="000000" w:themeColor="text1"/>
              </w:rPr>
              <w:t xml:space="preserve"> звуковая плата,микрофон,динамики,2 порта для подключения монитора (</w:t>
            </w:r>
            <w:r w:rsidRPr="00D918C7">
              <w:rPr>
                <w:color w:val="000000" w:themeColor="text1"/>
                <w:lang w:val="en-US"/>
              </w:rPr>
              <w:t>VGA</w:t>
            </w:r>
            <w:r w:rsidRPr="00D918C7">
              <w:rPr>
                <w:color w:val="000000" w:themeColor="text1"/>
              </w:rPr>
              <w:t>+</w:t>
            </w:r>
            <w:r w:rsidRPr="00D918C7">
              <w:rPr>
                <w:color w:val="000000" w:themeColor="text1"/>
                <w:lang w:val="en-US"/>
              </w:rPr>
              <w:t>HDMI</w:t>
            </w:r>
            <w:r w:rsidRPr="00D918C7">
              <w:rPr>
                <w:color w:val="000000" w:themeColor="text1"/>
              </w:rPr>
              <w:t xml:space="preserve">),3 порта </w:t>
            </w:r>
            <w:r w:rsidRPr="00D918C7">
              <w:rPr>
                <w:color w:val="000000" w:themeColor="text1"/>
                <w:lang w:val="en-US"/>
              </w:rPr>
              <w:t>USB</w:t>
            </w:r>
            <w:r w:rsidRPr="00D918C7">
              <w:rPr>
                <w:color w:val="000000" w:themeColor="text1"/>
              </w:rPr>
              <w:t>(1</w:t>
            </w:r>
            <w:proofErr w:type="spellStart"/>
            <w:r w:rsidRPr="00D918C7">
              <w:rPr>
                <w:color w:val="000000" w:themeColor="text1"/>
                <w:lang w:val="en-US"/>
              </w:rPr>
              <w:t>xUSB</w:t>
            </w:r>
            <w:proofErr w:type="spellEnd"/>
            <w:r w:rsidRPr="00D918C7">
              <w:rPr>
                <w:color w:val="000000" w:themeColor="text1"/>
              </w:rPr>
              <w:t xml:space="preserve"> 2.0+2</w:t>
            </w:r>
            <w:proofErr w:type="spellStart"/>
            <w:r w:rsidRPr="00D918C7">
              <w:rPr>
                <w:color w:val="000000" w:themeColor="text1"/>
                <w:lang w:val="en-US"/>
              </w:rPr>
              <w:t>xUSB</w:t>
            </w:r>
            <w:proofErr w:type="spellEnd"/>
            <w:r w:rsidRPr="00D918C7">
              <w:rPr>
                <w:color w:val="000000" w:themeColor="text1"/>
              </w:rPr>
              <w:t xml:space="preserve"> 3.0),число ячеек аккумулятора 4 штуки,</w:t>
            </w:r>
            <w:r w:rsidRPr="00D918C7">
              <w:rPr>
                <w:color w:val="000000" w:themeColor="text1"/>
                <w:lang w:val="en-US"/>
              </w:rPr>
              <w:t>Windows</w:t>
            </w:r>
            <w:r w:rsidRPr="00D918C7">
              <w:rPr>
                <w:color w:val="000000" w:themeColor="text1"/>
              </w:rPr>
              <w:t xml:space="preserve"> 10 </w:t>
            </w:r>
            <w:r w:rsidRPr="00D918C7">
              <w:rPr>
                <w:color w:val="000000" w:themeColor="text1"/>
                <w:lang w:val="en-US"/>
              </w:rPr>
              <w:t>Professional</w:t>
            </w:r>
            <w:r w:rsidRPr="00D918C7">
              <w:rPr>
                <w:color w:val="000000" w:themeColor="text1"/>
              </w:rPr>
              <w:t xml:space="preserve"> </w:t>
            </w:r>
            <w:r w:rsidRPr="00D918C7">
              <w:rPr>
                <w:color w:val="000000" w:themeColor="text1"/>
                <w:lang w:val="en-US"/>
              </w:rPr>
              <w:t>RU</w:t>
            </w:r>
            <w:r w:rsidRPr="00D918C7">
              <w:rPr>
                <w:color w:val="000000" w:themeColor="text1"/>
              </w:rPr>
              <w:t xml:space="preserve"> 64-</w:t>
            </w:r>
            <w:r w:rsidRPr="00D918C7">
              <w:rPr>
                <w:color w:val="000000" w:themeColor="text1"/>
                <w:lang w:val="en-US"/>
              </w:rPr>
              <w:t>Bit</w:t>
            </w:r>
            <w:r w:rsidRPr="00D918C7">
              <w:rPr>
                <w:color w:val="000000" w:themeColor="text1"/>
              </w:rPr>
              <w:t>(с поддержкой доменов),гарантийный срок 3 года с обслуживанием продукции по месту эксплуатации включая гарантию на детали и работу</w:t>
            </w:r>
          </w:p>
        </w:tc>
        <w:tc>
          <w:tcPr>
            <w:tcW w:w="567" w:type="dxa"/>
            <w:tcBorders>
              <w:top w:val="single" w:sz="8" w:space="0" w:color="auto"/>
              <w:left w:val="nil"/>
              <w:bottom w:val="single" w:sz="4" w:space="0" w:color="auto"/>
              <w:right w:val="single" w:sz="4" w:space="0" w:color="auto"/>
            </w:tcBorders>
            <w:vAlign w:val="center"/>
          </w:tcPr>
          <w:p w:rsidR="00D95767" w:rsidRPr="00037A75" w:rsidRDefault="00D95767" w:rsidP="00D95767">
            <w:pPr>
              <w:rPr>
                <w:lang w:val="en-US"/>
              </w:rPr>
            </w:pPr>
            <w:proofErr w:type="spellStart"/>
            <w:r w:rsidRPr="00167565">
              <w:rPr>
                <w:rFonts w:eastAsiaTheme="minorHAnsi"/>
                <w:bCs/>
                <w:color w:val="000000" w:themeColor="text1"/>
                <w:lang w:eastAsia="en-US"/>
              </w:rPr>
              <w:t>шт</w:t>
            </w:r>
            <w:proofErr w:type="spellEnd"/>
            <w:r w:rsidRPr="00037A75">
              <w:rPr>
                <w:rFonts w:eastAsiaTheme="minorHAnsi"/>
                <w:bCs/>
                <w:color w:val="000000" w:themeColor="text1"/>
                <w:lang w:val="en-US" w:eastAsia="en-US"/>
              </w:rPr>
              <w:t>.</w:t>
            </w:r>
          </w:p>
        </w:tc>
        <w:tc>
          <w:tcPr>
            <w:tcW w:w="709" w:type="dxa"/>
            <w:tcBorders>
              <w:top w:val="single" w:sz="8" w:space="0" w:color="auto"/>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1559" w:type="dxa"/>
            <w:tcBorders>
              <w:top w:val="single" w:sz="8" w:space="0" w:color="auto"/>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1560" w:type="dxa"/>
            <w:tcBorders>
              <w:top w:val="single" w:sz="8" w:space="0" w:color="auto"/>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1275" w:type="dxa"/>
            <w:tcBorders>
              <w:top w:val="single" w:sz="8" w:space="0" w:color="auto"/>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2551" w:type="dxa"/>
            <w:tcBorders>
              <w:top w:val="single" w:sz="8" w:space="0" w:color="auto"/>
              <w:left w:val="nil"/>
              <w:bottom w:val="single" w:sz="4" w:space="0" w:color="auto"/>
              <w:right w:val="single" w:sz="4" w:space="0" w:color="auto"/>
            </w:tcBorders>
          </w:tcPr>
          <w:p w:rsidR="00D95767" w:rsidRPr="00167565" w:rsidRDefault="00D91ECE" w:rsidP="00D95767">
            <w:pPr>
              <w:ind w:firstLine="284"/>
            </w:pPr>
            <w:r>
              <w:rPr>
                <w:color w:val="000000" w:themeColor="text1"/>
              </w:rPr>
              <w:t>г. Уфа, ул. Ленина 30</w:t>
            </w:r>
            <w:r w:rsidRPr="00D91ECE">
              <w:rPr>
                <w:color w:val="000000" w:themeColor="text1"/>
              </w:rPr>
              <w:t>,</w:t>
            </w:r>
            <w:r w:rsidR="00D95767" w:rsidRPr="00D95767">
              <w:rPr>
                <w:color w:val="000000" w:themeColor="text1"/>
              </w:rPr>
              <w:t xml:space="preserve"> ПАО "Башинформсвязь»</w:t>
            </w:r>
          </w:p>
        </w:tc>
      </w:tr>
      <w:tr w:rsidR="00D95767" w:rsidRPr="00167565" w:rsidTr="00D95767">
        <w:trPr>
          <w:trHeight w:val="333"/>
        </w:trPr>
        <w:tc>
          <w:tcPr>
            <w:tcW w:w="708" w:type="dxa"/>
            <w:tcBorders>
              <w:top w:val="nil"/>
              <w:left w:val="single" w:sz="8" w:space="0" w:color="auto"/>
              <w:bottom w:val="single" w:sz="4" w:space="0" w:color="auto"/>
              <w:right w:val="single" w:sz="4" w:space="0" w:color="auto"/>
            </w:tcBorders>
            <w:vAlign w:val="center"/>
          </w:tcPr>
          <w:p w:rsidR="00D95767" w:rsidRPr="00167565" w:rsidRDefault="00D95767" w:rsidP="00D95767">
            <w:pPr>
              <w:ind w:firstLine="284"/>
            </w:pPr>
          </w:p>
        </w:tc>
        <w:tc>
          <w:tcPr>
            <w:tcW w:w="3120" w:type="dxa"/>
            <w:tcBorders>
              <w:top w:val="nil"/>
              <w:left w:val="nil"/>
              <w:bottom w:val="single" w:sz="4" w:space="0" w:color="auto"/>
              <w:right w:val="single" w:sz="4" w:space="0" w:color="auto"/>
            </w:tcBorders>
            <w:vAlign w:val="center"/>
          </w:tcPr>
          <w:p w:rsidR="00D95767" w:rsidRPr="00874E7A" w:rsidRDefault="00D95767" w:rsidP="00D95767">
            <w:pPr>
              <w:jc w:val="center"/>
              <w:rPr>
                <w:color w:val="000000"/>
              </w:rPr>
            </w:pPr>
          </w:p>
        </w:tc>
        <w:tc>
          <w:tcPr>
            <w:tcW w:w="3260" w:type="dxa"/>
            <w:tcBorders>
              <w:top w:val="nil"/>
              <w:left w:val="nil"/>
              <w:bottom w:val="single" w:sz="4" w:space="0" w:color="auto"/>
              <w:right w:val="single" w:sz="4" w:space="0" w:color="auto"/>
            </w:tcBorders>
            <w:tcMar>
              <w:left w:w="0" w:type="dxa"/>
              <w:right w:w="0" w:type="dxa"/>
            </w:tcMar>
            <w:vAlign w:val="center"/>
          </w:tcPr>
          <w:p w:rsidR="00D95767" w:rsidRPr="00874E7A" w:rsidRDefault="00D95767" w:rsidP="00D95767">
            <w:pPr>
              <w:ind w:firstLine="284"/>
              <w:rPr>
                <w:color w:val="000000"/>
              </w:rPr>
            </w:pPr>
          </w:p>
        </w:tc>
        <w:tc>
          <w:tcPr>
            <w:tcW w:w="567" w:type="dxa"/>
            <w:tcBorders>
              <w:top w:val="nil"/>
              <w:left w:val="nil"/>
              <w:bottom w:val="single" w:sz="4" w:space="0" w:color="auto"/>
              <w:right w:val="single" w:sz="4" w:space="0" w:color="auto"/>
            </w:tcBorders>
            <w:vAlign w:val="center"/>
          </w:tcPr>
          <w:p w:rsidR="00D95767" w:rsidRPr="00167565" w:rsidRDefault="00D95767" w:rsidP="00D95767">
            <w:pPr>
              <w:rPr>
                <w:rFonts w:eastAsiaTheme="minorHAnsi"/>
                <w:bCs/>
                <w:color w:val="000000" w:themeColor="text1"/>
                <w:lang w:eastAsia="en-US"/>
              </w:rPr>
            </w:pPr>
          </w:p>
        </w:tc>
        <w:tc>
          <w:tcPr>
            <w:tcW w:w="709" w:type="dxa"/>
            <w:tcBorders>
              <w:top w:val="nil"/>
              <w:left w:val="nil"/>
              <w:bottom w:val="single" w:sz="4" w:space="0" w:color="auto"/>
              <w:right w:val="single" w:sz="4" w:space="0" w:color="auto"/>
            </w:tcBorders>
            <w:vAlign w:val="center"/>
          </w:tcPr>
          <w:p w:rsidR="00D95767" w:rsidRPr="00167565" w:rsidRDefault="00D95767" w:rsidP="00D95767">
            <w:pPr>
              <w:ind w:firstLine="284"/>
            </w:pPr>
          </w:p>
        </w:tc>
        <w:tc>
          <w:tcPr>
            <w:tcW w:w="1559" w:type="dxa"/>
            <w:tcBorders>
              <w:top w:val="nil"/>
              <w:left w:val="nil"/>
              <w:bottom w:val="single" w:sz="4" w:space="0" w:color="auto"/>
              <w:right w:val="single" w:sz="4" w:space="0" w:color="auto"/>
            </w:tcBorders>
            <w:vAlign w:val="center"/>
          </w:tcPr>
          <w:p w:rsidR="00D95767" w:rsidRPr="00167565" w:rsidRDefault="00D95767" w:rsidP="00D95767">
            <w:pPr>
              <w:ind w:firstLine="284"/>
            </w:pPr>
          </w:p>
        </w:tc>
        <w:tc>
          <w:tcPr>
            <w:tcW w:w="1560" w:type="dxa"/>
            <w:tcBorders>
              <w:top w:val="nil"/>
              <w:left w:val="nil"/>
              <w:bottom w:val="single" w:sz="4" w:space="0" w:color="auto"/>
              <w:right w:val="single" w:sz="4" w:space="0" w:color="auto"/>
            </w:tcBorders>
            <w:vAlign w:val="center"/>
          </w:tcPr>
          <w:p w:rsidR="00D95767" w:rsidRPr="00167565" w:rsidRDefault="00D95767" w:rsidP="00D95767">
            <w:pPr>
              <w:ind w:firstLine="284"/>
            </w:pPr>
          </w:p>
        </w:tc>
        <w:tc>
          <w:tcPr>
            <w:tcW w:w="1275" w:type="dxa"/>
            <w:tcBorders>
              <w:top w:val="nil"/>
              <w:left w:val="nil"/>
              <w:bottom w:val="single" w:sz="4" w:space="0" w:color="auto"/>
              <w:right w:val="single" w:sz="4" w:space="0" w:color="auto"/>
            </w:tcBorders>
            <w:vAlign w:val="center"/>
          </w:tcPr>
          <w:p w:rsidR="00D95767" w:rsidRPr="00167565" w:rsidRDefault="00D95767" w:rsidP="00D95767">
            <w:pPr>
              <w:ind w:firstLine="284"/>
            </w:pPr>
          </w:p>
        </w:tc>
        <w:tc>
          <w:tcPr>
            <w:tcW w:w="2551" w:type="dxa"/>
            <w:tcBorders>
              <w:top w:val="nil"/>
              <w:left w:val="nil"/>
              <w:bottom w:val="single" w:sz="4" w:space="0" w:color="auto"/>
              <w:right w:val="single" w:sz="4" w:space="0" w:color="auto"/>
            </w:tcBorders>
          </w:tcPr>
          <w:p w:rsidR="00D95767" w:rsidRPr="00167565" w:rsidRDefault="00D95767" w:rsidP="00D95767">
            <w:pPr>
              <w:ind w:firstLine="284"/>
            </w:pPr>
          </w:p>
        </w:tc>
      </w:tr>
      <w:tr w:rsidR="00D95767" w:rsidRPr="00167565" w:rsidTr="00D95767">
        <w:trPr>
          <w:trHeight w:val="333"/>
        </w:trPr>
        <w:tc>
          <w:tcPr>
            <w:tcW w:w="708" w:type="dxa"/>
            <w:tcBorders>
              <w:top w:val="nil"/>
              <w:left w:val="single" w:sz="8" w:space="0" w:color="auto"/>
              <w:bottom w:val="single" w:sz="4" w:space="0" w:color="auto"/>
              <w:right w:val="single" w:sz="4" w:space="0" w:color="auto"/>
            </w:tcBorders>
            <w:vAlign w:val="center"/>
          </w:tcPr>
          <w:p w:rsidR="00D95767" w:rsidRPr="00167565" w:rsidRDefault="00D95767" w:rsidP="00D95767">
            <w:pPr>
              <w:ind w:firstLine="284"/>
            </w:pPr>
          </w:p>
        </w:tc>
        <w:tc>
          <w:tcPr>
            <w:tcW w:w="3120" w:type="dxa"/>
            <w:tcBorders>
              <w:top w:val="nil"/>
              <w:left w:val="nil"/>
              <w:bottom w:val="single" w:sz="4" w:space="0" w:color="auto"/>
              <w:right w:val="single" w:sz="4" w:space="0" w:color="auto"/>
            </w:tcBorders>
            <w:vAlign w:val="center"/>
          </w:tcPr>
          <w:p w:rsidR="00D95767" w:rsidRPr="00167565" w:rsidRDefault="00D95767" w:rsidP="00D95767">
            <w:pPr>
              <w:ind w:firstLine="284"/>
              <w:rPr>
                <w:color w:val="000000" w:themeColor="text1"/>
              </w:rPr>
            </w:pPr>
          </w:p>
        </w:tc>
        <w:tc>
          <w:tcPr>
            <w:tcW w:w="3260" w:type="dxa"/>
            <w:tcBorders>
              <w:top w:val="nil"/>
              <w:left w:val="nil"/>
              <w:bottom w:val="single" w:sz="4" w:space="0" w:color="auto"/>
              <w:right w:val="single" w:sz="4" w:space="0" w:color="auto"/>
            </w:tcBorders>
            <w:tcMar>
              <w:left w:w="0" w:type="dxa"/>
              <w:right w:w="0" w:type="dxa"/>
            </w:tcMar>
            <w:vAlign w:val="center"/>
          </w:tcPr>
          <w:p w:rsidR="00D95767" w:rsidRPr="00167565" w:rsidRDefault="00D95767" w:rsidP="00D95767">
            <w:pPr>
              <w:ind w:firstLine="284"/>
              <w:rPr>
                <w:color w:val="000000" w:themeColor="text1"/>
              </w:rPr>
            </w:pPr>
          </w:p>
        </w:tc>
        <w:tc>
          <w:tcPr>
            <w:tcW w:w="567" w:type="dxa"/>
            <w:tcBorders>
              <w:top w:val="nil"/>
              <w:left w:val="nil"/>
              <w:bottom w:val="single" w:sz="4" w:space="0" w:color="auto"/>
              <w:right w:val="single" w:sz="4" w:space="0" w:color="auto"/>
            </w:tcBorders>
          </w:tcPr>
          <w:p w:rsidR="00D95767" w:rsidRPr="00DE2990" w:rsidRDefault="00D95767" w:rsidP="00DE2990"/>
        </w:tc>
        <w:tc>
          <w:tcPr>
            <w:tcW w:w="709" w:type="dxa"/>
            <w:tcBorders>
              <w:top w:val="nil"/>
              <w:left w:val="nil"/>
              <w:bottom w:val="single" w:sz="4" w:space="0" w:color="auto"/>
              <w:right w:val="single" w:sz="4" w:space="0" w:color="auto"/>
            </w:tcBorders>
            <w:vAlign w:val="center"/>
          </w:tcPr>
          <w:p w:rsidR="00D95767" w:rsidRPr="00167565" w:rsidRDefault="00D95767" w:rsidP="00D95767">
            <w:pPr>
              <w:ind w:firstLine="284"/>
            </w:pPr>
          </w:p>
        </w:tc>
        <w:tc>
          <w:tcPr>
            <w:tcW w:w="1559" w:type="dxa"/>
            <w:tcBorders>
              <w:top w:val="nil"/>
              <w:left w:val="nil"/>
              <w:bottom w:val="single" w:sz="4" w:space="0" w:color="auto"/>
              <w:right w:val="single" w:sz="4" w:space="0" w:color="auto"/>
            </w:tcBorders>
            <w:vAlign w:val="center"/>
          </w:tcPr>
          <w:p w:rsidR="00D95767" w:rsidRPr="00167565" w:rsidRDefault="00D95767" w:rsidP="00D95767">
            <w:pPr>
              <w:ind w:firstLine="284"/>
            </w:pPr>
          </w:p>
        </w:tc>
        <w:tc>
          <w:tcPr>
            <w:tcW w:w="1560" w:type="dxa"/>
            <w:tcBorders>
              <w:top w:val="nil"/>
              <w:left w:val="nil"/>
              <w:bottom w:val="single" w:sz="4" w:space="0" w:color="auto"/>
              <w:right w:val="single" w:sz="4" w:space="0" w:color="auto"/>
            </w:tcBorders>
            <w:vAlign w:val="center"/>
          </w:tcPr>
          <w:p w:rsidR="00D95767" w:rsidRPr="00167565" w:rsidRDefault="00D95767" w:rsidP="00D95767">
            <w:pPr>
              <w:ind w:firstLine="284"/>
            </w:pPr>
          </w:p>
        </w:tc>
        <w:tc>
          <w:tcPr>
            <w:tcW w:w="1275" w:type="dxa"/>
            <w:tcBorders>
              <w:top w:val="nil"/>
              <w:left w:val="nil"/>
              <w:bottom w:val="single" w:sz="4" w:space="0" w:color="auto"/>
              <w:right w:val="single" w:sz="4" w:space="0" w:color="auto"/>
            </w:tcBorders>
            <w:vAlign w:val="center"/>
          </w:tcPr>
          <w:p w:rsidR="00D95767" w:rsidRPr="00167565" w:rsidRDefault="00D95767" w:rsidP="00D95767">
            <w:pPr>
              <w:ind w:firstLine="284"/>
            </w:pPr>
          </w:p>
        </w:tc>
        <w:tc>
          <w:tcPr>
            <w:tcW w:w="2551" w:type="dxa"/>
            <w:tcBorders>
              <w:top w:val="nil"/>
              <w:left w:val="nil"/>
              <w:bottom w:val="single" w:sz="4" w:space="0" w:color="auto"/>
              <w:right w:val="single" w:sz="4" w:space="0" w:color="auto"/>
            </w:tcBorders>
          </w:tcPr>
          <w:p w:rsidR="00D95767" w:rsidRPr="00167565" w:rsidRDefault="00D95767" w:rsidP="00D95767">
            <w:pPr>
              <w:ind w:firstLine="284"/>
            </w:pPr>
          </w:p>
        </w:tc>
      </w:tr>
      <w:tr w:rsidR="00D91ECE" w:rsidRPr="00167565" w:rsidTr="00D95767">
        <w:trPr>
          <w:trHeight w:val="333"/>
        </w:trPr>
        <w:tc>
          <w:tcPr>
            <w:tcW w:w="708" w:type="dxa"/>
            <w:tcBorders>
              <w:top w:val="nil"/>
              <w:left w:val="single" w:sz="8" w:space="0" w:color="auto"/>
              <w:bottom w:val="single" w:sz="4" w:space="0" w:color="auto"/>
              <w:right w:val="single" w:sz="4" w:space="0" w:color="auto"/>
            </w:tcBorders>
            <w:vAlign w:val="center"/>
          </w:tcPr>
          <w:p w:rsidR="00D91ECE" w:rsidRPr="00167565" w:rsidRDefault="00D91ECE" w:rsidP="00D95767">
            <w:pPr>
              <w:ind w:firstLine="284"/>
            </w:pPr>
          </w:p>
        </w:tc>
        <w:tc>
          <w:tcPr>
            <w:tcW w:w="3120" w:type="dxa"/>
            <w:tcBorders>
              <w:top w:val="nil"/>
              <w:left w:val="nil"/>
              <w:bottom w:val="single" w:sz="4" w:space="0" w:color="auto"/>
              <w:right w:val="single" w:sz="4" w:space="0" w:color="auto"/>
            </w:tcBorders>
            <w:vAlign w:val="center"/>
          </w:tcPr>
          <w:p w:rsidR="00D91ECE" w:rsidRPr="00167565" w:rsidRDefault="00D91ECE" w:rsidP="00D95767">
            <w:pPr>
              <w:ind w:firstLine="284"/>
              <w:rPr>
                <w:color w:val="000000" w:themeColor="text1"/>
              </w:rPr>
            </w:pPr>
          </w:p>
        </w:tc>
        <w:tc>
          <w:tcPr>
            <w:tcW w:w="3260" w:type="dxa"/>
            <w:tcBorders>
              <w:top w:val="nil"/>
              <w:left w:val="nil"/>
              <w:bottom w:val="single" w:sz="4" w:space="0" w:color="auto"/>
              <w:right w:val="single" w:sz="4" w:space="0" w:color="auto"/>
            </w:tcBorders>
            <w:tcMar>
              <w:left w:w="0" w:type="dxa"/>
              <w:right w:w="0" w:type="dxa"/>
            </w:tcMar>
            <w:vAlign w:val="center"/>
          </w:tcPr>
          <w:p w:rsidR="00D91ECE" w:rsidRPr="00167565" w:rsidRDefault="00D91ECE" w:rsidP="00D95767">
            <w:pPr>
              <w:ind w:firstLine="284"/>
              <w:rPr>
                <w:color w:val="000000" w:themeColor="text1"/>
              </w:rPr>
            </w:pPr>
          </w:p>
        </w:tc>
        <w:tc>
          <w:tcPr>
            <w:tcW w:w="567" w:type="dxa"/>
            <w:tcBorders>
              <w:top w:val="nil"/>
              <w:left w:val="nil"/>
              <w:bottom w:val="single" w:sz="4" w:space="0" w:color="auto"/>
              <w:right w:val="single" w:sz="4" w:space="0" w:color="auto"/>
            </w:tcBorders>
          </w:tcPr>
          <w:p w:rsidR="00D91ECE" w:rsidRPr="00DE2990" w:rsidRDefault="00D91ECE" w:rsidP="00DE2990"/>
        </w:tc>
        <w:tc>
          <w:tcPr>
            <w:tcW w:w="709" w:type="dxa"/>
            <w:tcBorders>
              <w:top w:val="nil"/>
              <w:left w:val="nil"/>
              <w:bottom w:val="single" w:sz="4" w:space="0" w:color="auto"/>
              <w:right w:val="single" w:sz="4" w:space="0" w:color="auto"/>
            </w:tcBorders>
            <w:vAlign w:val="center"/>
          </w:tcPr>
          <w:p w:rsidR="00D91ECE" w:rsidRPr="00167565" w:rsidRDefault="00D91ECE" w:rsidP="00D95767">
            <w:pPr>
              <w:ind w:firstLine="284"/>
            </w:pPr>
          </w:p>
        </w:tc>
        <w:tc>
          <w:tcPr>
            <w:tcW w:w="1559" w:type="dxa"/>
            <w:tcBorders>
              <w:top w:val="nil"/>
              <w:left w:val="nil"/>
              <w:bottom w:val="single" w:sz="4" w:space="0" w:color="auto"/>
              <w:right w:val="single" w:sz="4" w:space="0" w:color="auto"/>
            </w:tcBorders>
            <w:vAlign w:val="center"/>
          </w:tcPr>
          <w:p w:rsidR="00D91ECE" w:rsidRPr="00167565" w:rsidRDefault="00D91ECE" w:rsidP="00D95767">
            <w:pPr>
              <w:ind w:firstLine="284"/>
            </w:pPr>
          </w:p>
        </w:tc>
        <w:tc>
          <w:tcPr>
            <w:tcW w:w="1560" w:type="dxa"/>
            <w:tcBorders>
              <w:top w:val="nil"/>
              <w:left w:val="nil"/>
              <w:bottom w:val="single" w:sz="4" w:space="0" w:color="auto"/>
              <w:right w:val="single" w:sz="4" w:space="0" w:color="auto"/>
            </w:tcBorders>
            <w:vAlign w:val="center"/>
          </w:tcPr>
          <w:p w:rsidR="00D91ECE" w:rsidRPr="00167565" w:rsidRDefault="00D91ECE" w:rsidP="00D95767">
            <w:pPr>
              <w:ind w:firstLine="284"/>
            </w:pPr>
          </w:p>
        </w:tc>
        <w:tc>
          <w:tcPr>
            <w:tcW w:w="1275" w:type="dxa"/>
            <w:tcBorders>
              <w:top w:val="nil"/>
              <w:left w:val="nil"/>
              <w:bottom w:val="single" w:sz="4" w:space="0" w:color="auto"/>
              <w:right w:val="single" w:sz="4" w:space="0" w:color="auto"/>
            </w:tcBorders>
            <w:vAlign w:val="center"/>
          </w:tcPr>
          <w:p w:rsidR="00D91ECE" w:rsidRPr="00167565" w:rsidRDefault="00D91ECE" w:rsidP="00D95767">
            <w:pPr>
              <w:ind w:firstLine="284"/>
            </w:pPr>
          </w:p>
        </w:tc>
        <w:tc>
          <w:tcPr>
            <w:tcW w:w="2551" w:type="dxa"/>
            <w:tcBorders>
              <w:top w:val="nil"/>
              <w:left w:val="nil"/>
              <w:bottom w:val="single" w:sz="4" w:space="0" w:color="auto"/>
              <w:right w:val="single" w:sz="4" w:space="0" w:color="auto"/>
            </w:tcBorders>
          </w:tcPr>
          <w:p w:rsidR="00D91ECE" w:rsidRPr="00167565" w:rsidRDefault="00D91ECE" w:rsidP="00D95767">
            <w:pPr>
              <w:ind w:firstLine="284"/>
            </w:pPr>
          </w:p>
        </w:tc>
      </w:tr>
      <w:tr w:rsidR="00D95767" w:rsidRPr="00167565" w:rsidTr="00D95767">
        <w:trPr>
          <w:trHeight w:val="333"/>
        </w:trPr>
        <w:tc>
          <w:tcPr>
            <w:tcW w:w="708" w:type="dxa"/>
            <w:tcBorders>
              <w:top w:val="nil"/>
              <w:left w:val="nil"/>
              <w:bottom w:val="nil"/>
              <w:right w:val="nil"/>
            </w:tcBorders>
            <w:vAlign w:val="bottom"/>
          </w:tcPr>
          <w:p w:rsidR="00D95767" w:rsidRPr="00167565" w:rsidRDefault="00D95767" w:rsidP="00D95767">
            <w:pPr>
              <w:ind w:firstLine="284"/>
            </w:pPr>
          </w:p>
        </w:tc>
        <w:tc>
          <w:tcPr>
            <w:tcW w:w="3120" w:type="dxa"/>
            <w:tcBorders>
              <w:top w:val="nil"/>
              <w:left w:val="nil"/>
              <w:bottom w:val="nil"/>
              <w:right w:val="nil"/>
            </w:tcBorders>
            <w:vAlign w:val="bottom"/>
          </w:tcPr>
          <w:p w:rsidR="00D95767" w:rsidRPr="00167565" w:rsidRDefault="00D95767" w:rsidP="00D95767">
            <w:pPr>
              <w:ind w:firstLine="284"/>
            </w:pPr>
          </w:p>
        </w:tc>
        <w:tc>
          <w:tcPr>
            <w:tcW w:w="3260" w:type="dxa"/>
            <w:tcBorders>
              <w:top w:val="nil"/>
              <w:left w:val="nil"/>
              <w:bottom w:val="nil"/>
              <w:right w:val="nil"/>
            </w:tcBorders>
            <w:vAlign w:val="bottom"/>
          </w:tcPr>
          <w:p w:rsidR="00D95767" w:rsidRPr="00167565" w:rsidRDefault="00D95767" w:rsidP="00D95767">
            <w:pPr>
              <w:ind w:firstLine="284"/>
            </w:pPr>
          </w:p>
        </w:tc>
        <w:tc>
          <w:tcPr>
            <w:tcW w:w="567" w:type="dxa"/>
            <w:tcBorders>
              <w:top w:val="nil"/>
              <w:left w:val="nil"/>
              <w:bottom w:val="nil"/>
              <w:right w:val="nil"/>
            </w:tcBorders>
            <w:vAlign w:val="bottom"/>
          </w:tcPr>
          <w:p w:rsidR="00D95767" w:rsidRPr="00167565" w:rsidRDefault="00D95767" w:rsidP="00D95767">
            <w:pPr>
              <w:ind w:firstLine="284"/>
            </w:pPr>
          </w:p>
        </w:tc>
        <w:tc>
          <w:tcPr>
            <w:tcW w:w="709" w:type="dxa"/>
            <w:tcBorders>
              <w:top w:val="nil"/>
              <w:left w:val="nil"/>
              <w:bottom w:val="nil"/>
              <w:right w:val="nil"/>
            </w:tcBorders>
            <w:vAlign w:val="bottom"/>
          </w:tcPr>
          <w:p w:rsidR="00D95767" w:rsidRPr="00167565" w:rsidRDefault="00D95767" w:rsidP="00D95767">
            <w:pPr>
              <w:ind w:firstLine="284"/>
            </w:pPr>
          </w:p>
        </w:tc>
        <w:tc>
          <w:tcPr>
            <w:tcW w:w="1559" w:type="dxa"/>
            <w:tcBorders>
              <w:top w:val="nil"/>
              <w:left w:val="nil"/>
              <w:bottom w:val="nil"/>
              <w:right w:val="nil"/>
            </w:tcBorders>
            <w:vAlign w:val="bottom"/>
          </w:tcPr>
          <w:p w:rsidR="00D95767" w:rsidRPr="00167565" w:rsidRDefault="00D95767" w:rsidP="00D95767">
            <w:pPr>
              <w:ind w:firstLine="284"/>
            </w:pPr>
          </w:p>
        </w:tc>
        <w:tc>
          <w:tcPr>
            <w:tcW w:w="1560" w:type="dxa"/>
            <w:tcBorders>
              <w:top w:val="nil"/>
              <w:left w:val="nil"/>
              <w:bottom w:val="nil"/>
              <w:right w:val="nil"/>
            </w:tcBorders>
          </w:tcPr>
          <w:p w:rsidR="00D95767" w:rsidRPr="00167565" w:rsidRDefault="00D95767" w:rsidP="00D95767">
            <w:pPr>
              <w:ind w:firstLine="284"/>
              <w:jc w:val="right"/>
              <w:rPr>
                <w:b/>
                <w:bCs/>
                <w:color w:val="000000"/>
              </w:rPr>
            </w:pPr>
            <w:r w:rsidRPr="00167565">
              <w:rPr>
                <w:b/>
                <w:bCs/>
                <w:color w:val="000000"/>
              </w:rPr>
              <w:t>Итого:</w:t>
            </w:r>
          </w:p>
        </w:tc>
        <w:tc>
          <w:tcPr>
            <w:tcW w:w="1275" w:type="dxa"/>
            <w:tcBorders>
              <w:top w:val="nil"/>
              <w:left w:val="single" w:sz="4" w:space="0" w:color="auto"/>
              <w:bottom w:val="single" w:sz="4" w:space="0" w:color="auto"/>
              <w:right w:val="single" w:sz="8" w:space="0" w:color="auto"/>
            </w:tcBorders>
            <w:vAlign w:val="bottom"/>
          </w:tcPr>
          <w:p w:rsidR="00D95767" w:rsidRPr="00167565" w:rsidRDefault="00D95767" w:rsidP="00D95767">
            <w:pPr>
              <w:ind w:firstLine="284"/>
              <w:jc w:val="center"/>
              <w:rPr>
                <w:b/>
                <w:bCs/>
              </w:rPr>
            </w:pPr>
            <w:r w:rsidRPr="00167565">
              <w:rPr>
                <w:b/>
                <w:bCs/>
              </w:rPr>
              <w:t> </w:t>
            </w:r>
          </w:p>
        </w:tc>
        <w:tc>
          <w:tcPr>
            <w:tcW w:w="2551" w:type="dxa"/>
            <w:tcBorders>
              <w:top w:val="nil"/>
              <w:left w:val="single" w:sz="4" w:space="0" w:color="auto"/>
              <w:bottom w:val="single" w:sz="4" w:space="0" w:color="auto"/>
              <w:right w:val="single" w:sz="8" w:space="0" w:color="auto"/>
            </w:tcBorders>
          </w:tcPr>
          <w:p w:rsidR="00D95767" w:rsidRPr="00167565" w:rsidRDefault="00D95767" w:rsidP="00D95767">
            <w:pPr>
              <w:ind w:firstLine="284"/>
              <w:jc w:val="center"/>
              <w:rPr>
                <w:b/>
                <w:bCs/>
              </w:rPr>
            </w:pPr>
          </w:p>
        </w:tc>
      </w:tr>
      <w:tr w:rsidR="00D95767" w:rsidRPr="00167565" w:rsidTr="00D95767">
        <w:trPr>
          <w:trHeight w:val="379"/>
        </w:trPr>
        <w:tc>
          <w:tcPr>
            <w:tcW w:w="708" w:type="dxa"/>
            <w:tcBorders>
              <w:top w:val="nil"/>
              <w:left w:val="nil"/>
              <w:bottom w:val="nil"/>
              <w:right w:val="nil"/>
            </w:tcBorders>
            <w:vAlign w:val="bottom"/>
          </w:tcPr>
          <w:p w:rsidR="00D95767" w:rsidRPr="00167565" w:rsidRDefault="00D95767" w:rsidP="00D95767">
            <w:pPr>
              <w:ind w:firstLine="284"/>
            </w:pPr>
          </w:p>
        </w:tc>
        <w:tc>
          <w:tcPr>
            <w:tcW w:w="3120" w:type="dxa"/>
            <w:tcBorders>
              <w:top w:val="nil"/>
              <w:left w:val="nil"/>
              <w:bottom w:val="nil"/>
              <w:right w:val="nil"/>
            </w:tcBorders>
            <w:vAlign w:val="bottom"/>
          </w:tcPr>
          <w:p w:rsidR="00D95767" w:rsidRPr="00167565" w:rsidRDefault="00D95767" w:rsidP="00D95767">
            <w:pPr>
              <w:ind w:firstLine="284"/>
            </w:pPr>
          </w:p>
        </w:tc>
        <w:tc>
          <w:tcPr>
            <w:tcW w:w="3260" w:type="dxa"/>
            <w:tcBorders>
              <w:top w:val="nil"/>
              <w:left w:val="nil"/>
              <w:bottom w:val="nil"/>
              <w:right w:val="nil"/>
            </w:tcBorders>
            <w:vAlign w:val="bottom"/>
          </w:tcPr>
          <w:p w:rsidR="00D95767" w:rsidRPr="00167565" w:rsidRDefault="00D95767" w:rsidP="00D95767">
            <w:pPr>
              <w:ind w:firstLine="284"/>
            </w:pPr>
          </w:p>
        </w:tc>
        <w:tc>
          <w:tcPr>
            <w:tcW w:w="567" w:type="dxa"/>
            <w:tcBorders>
              <w:top w:val="nil"/>
              <w:left w:val="nil"/>
              <w:bottom w:val="nil"/>
              <w:right w:val="nil"/>
            </w:tcBorders>
            <w:vAlign w:val="bottom"/>
          </w:tcPr>
          <w:p w:rsidR="00D95767" w:rsidRPr="00167565" w:rsidRDefault="00D95767" w:rsidP="00D95767">
            <w:pPr>
              <w:ind w:firstLine="284"/>
            </w:pPr>
          </w:p>
        </w:tc>
        <w:tc>
          <w:tcPr>
            <w:tcW w:w="3828" w:type="dxa"/>
            <w:gridSpan w:val="3"/>
            <w:tcBorders>
              <w:top w:val="nil"/>
              <w:left w:val="nil"/>
              <w:bottom w:val="nil"/>
              <w:right w:val="nil"/>
            </w:tcBorders>
          </w:tcPr>
          <w:p w:rsidR="00D95767" w:rsidRPr="00167565" w:rsidRDefault="00D95767" w:rsidP="00D95767">
            <w:pPr>
              <w:ind w:firstLine="284"/>
              <w:jc w:val="right"/>
              <w:rPr>
                <w:b/>
                <w:bCs/>
                <w:color w:val="000000"/>
              </w:rPr>
            </w:pPr>
            <w:r w:rsidRPr="00167565">
              <w:rPr>
                <w:b/>
                <w:bCs/>
                <w:color w:val="000000"/>
              </w:rPr>
              <w:t>В том числе НДС 18 %:</w:t>
            </w:r>
          </w:p>
        </w:tc>
        <w:tc>
          <w:tcPr>
            <w:tcW w:w="1275" w:type="dxa"/>
            <w:tcBorders>
              <w:top w:val="nil"/>
              <w:left w:val="single" w:sz="4" w:space="0" w:color="auto"/>
              <w:bottom w:val="single" w:sz="8" w:space="0" w:color="auto"/>
              <w:right w:val="single" w:sz="8" w:space="0" w:color="auto"/>
            </w:tcBorders>
            <w:vAlign w:val="bottom"/>
          </w:tcPr>
          <w:p w:rsidR="00D95767" w:rsidRPr="00167565" w:rsidRDefault="00D95767" w:rsidP="00D95767">
            <w:pPr>
              <w:ind w:firstLine="284"/>
              <w:jc w:val="center"/>
              <w:rPr>
                <w:b/>
                <w:bCs/>
              </w:rPr>
            </w:pPr>
            <w:r w:rsidRPr="00167565">
              <w:rPr>
                <w:b/>
                <w:bCs/>
              </w:rPr>
              <w:t> </w:t>
            </w:r>
          </w:p>
        </w:tc>
        <w:tc>
          <w:tcPr>
            <w:tcW w:w="2551" w:type="dxa"/>
            <w:tcBorders>
              <w:top w:val="nil"/>
              <w:left w:val="single" w:sz="4" w:space="0" w:color="auto"/>
              <w:bottom w:val="single" w:sz="8" w:space="0" w:color="auto"/>
              <w:right w:val="single" w:sz="8" w:space="0" w:color="auto"/>
            </w:tcBorders>
          </w:tcPr>
          <w:p w:rsidR="00D95767" w:rsidRPr="00167565" w:rsidRDefault="00D95767" w:rsidP="00D95767">
            <w:pPr>
              <w:ind w:firstLine="284"/>
              <w:jc w:val="center"/>
              <w:rPr>
                <w:b/>
                <w:bCs/>
              </w:rPr>
            </w:pPr>
          </w:p>
        </w:tc>
      </w:tr>
    </w:tbl>
    <w:p w:rsidR="00177F99" w:rsidRPr="00167565" w:rsidRDefault="00177F99" w:rsidP="00545FC1">
      <w:pPr>
        <w:ind w:firstLine="284"/>
        <w:jc w:val="both"/>
      </w:pPr>
      <w:r w:rsidRPr="00167565">
        <w:t xml:space="preserve">  </w:t>
      </w:r>
    </w:p>
    <w:p w:rsidR="00177F99" w:rsidRPr="00167565" w:rsidRDefault="00177F99" w:rsidP="00545FC1">
      <w:pPr>
        <w:ind w:firstLine="284"/>
        <w:jc w:val="both"/>
      </w:pPr>
    </w:p>
    <w:p w:rsidR="00177F99" w:rsidRPr="00167565" w:rsidRDefault="00D54458" w:rsidP="00545FC1">
      <w:pPr>
        <w:ind w:firstLine="284"/>
        <w:jc w:val="both"/>
      </w:pPr>
      <w:r>
        <w:t>Поставщик</w:t>
      </w:r>
      <w:r>
        <w:tab/>
      </w:r>
      <w:r>
        <w:tab/>
      </w:r>
      <w:r>
        <w:tab/>
      </w:r>
      <w:r>
        <w:tab/>
      </w:r>
      <w:r>
        <w:tab/>
      </w:r>
      <w:r>
        <w:tab/>
      </w:r>
      <w:r>
        <w:tab/>
      </w:r>
      <w:r>
        <w:tab/>
      </w:r>
      <w:r>
        <w:tab/>
      </w:r>
      <w:r w:rsidR="00177F99" w:rsidRPr="00167565">
        <w:t xml:space="preserve">Покупатель </w:t>
      </w:r>
      <w:r w:rsidR="00177F99" w:rsidRPr="00167565">
        <w:tab/>
      </w:r>
      <w:r w:rsidR="00177F99" w:rsidRPr="00167565">
        <w:tab/>
      </w:r>
      <w:r w:rsidR="00177F99" w:rsidRPr="00167565">
        <w:tab/>
      </w:r>
      <w:r w:rsidR="00177F99" w:rsidRPr="00167565">
        <w:tab/>
      </w:r>
    </w:p>
    <w:tbl>
      <w:tblPr>
        <w:tblW w:w="14600" w:type="dxa"/>
        <w:tblLook w:val="04A0" w:firstRow="1" w:lastRow="0" w:firstColumn="1" w:lastColumn="0" w:noHBand="0" w:noVBand="1"/>
      </w:tblPr>
      <w:tblGrid>
        <w:gridCol w:w="7363"/>
        <w:gridCol w:w="7237"/>
      </w:tblGrid>
      <w:tr w:rsidR="00177F99" w:rsidRPr="00167565" w:rsidTr="002E3575">
        <w:tc>
          <w:tcPr>
            <w:tcW w:w="7363" w:type="dxa"/>
          </w:tcPr>
          <w:p w:rsidR="00D54458" w:rsidRDefault="00D54458" w:rsidP="00D54458">
            <w:pPr>
              <w:suppressAutoHyphens/>
            </w:pPr>
            <w:r>
              <w:t xml:space="preserve">   Директор </w:t>
            </w:r>
          </w:p>
          <w:p w:rsidR="00177F99" w:rsidRPr="00167565" w:rsidRDefault="00DE2990" w:rsidP="00D54458">
            <w:pPr>
              <w:suppressAutoHyphens/>
              <w:rPr>
                <w:b/>
                <w:lang w:eastAsia="ar-SA"/>
              </w:rPr>
            </w:pPr>
            <w:r>
              <w:t xml:space="preserve">   ООО «СОЮЗУНИВЕРСАЛ</w:t>
            </w:r>
            <w:r w:rsidR="00D54458">
              <w:t>»</w:t>
            </w:r>
          </w:p>
        </w:tc>
        <w:tc>
          <w:tcPr>
            <w:tcW w:w="7237" w:type="dxa"/>
            <w:hideMark/>
          </w:tcPr>
          <w:p w:rsidR="00177F99" w:rsidRPr="00167565" w:rsidRDefault="00177F99" w:rsidP="00545FC1">
            <w:pPr>
              <w:suppressAutoHyphens/>
              <w:ind w:firstLine="284"/>
            </w:pPr>
            <w:r w:rsidRPr="00167565">
              <w:t xml:space="preserve"> Генеральный директор</w:t>
            </w:r>
          </w:p>
          <w:p w:rsidR="00177F99" w:rsidRPr="00167565" w:rsidRDefault="00D54458" w:rsidP="00545FC1">
            <w:pPr>
              <w:tabs>
                <w:tab w:val="left" w:pos="675"/>
                <w:tab w:val="left" w:pos="993"/>
                <w:tab w:val="left" w:pos="1418"/>
                <w:tab w:val="left" w:pos="9747"/>
              </w:tabs>
              <w:suppressAutoHyphens/>
              <w:spacing w:line="312" w:lineRule="auto"/>
              <w:ind w:firstLine="284"/>
              <w:jc w:val="both"/>
              <w:rPr>
                <w:color w:val="000000"/>
                <w:lang w:eastAsia="ar-SA"/>
              </w:rPr>
            </w:pPr>
            <w:r>
              <w:rPr>
                <w:lang w:eastAsia="ar-SA"/>
              </w:rPr>
              <w:t xml:space="preserve"> </w:t>
            </w:r>
            <w:r w:rsidR="00177F99" w:rsidRPr="00167565">
              <w:rPr>
                <w:lang w:eastAsia="ar-SA"/>
              </w:rPr>
              <w:t>ПАО «Башинформсвязь»</w:t>
            </w:r>
          </w:p>
        </w:tc>
      </w:tr>
      <w:tr w:rsidR="00E73985" w:rsidRPr="00167565" w:rsidTr="002E3575">
        <w:tblPrEx>
          <w:tblCellMar>
            <w:top w:w="28" w:type="dxa"/>
            <w:left w:w="28" w:type="dxa"/>
            <w:bottom w:w="28" w:type="dxa"/>
            <w:right w:w="28" w:type="dxa"/>
          </w:tblCellMar>
          <w:tblLook w:val="01E0" w:firstRow="1" w:lastRow="1" w:firstColumn="1" w:lastColumn="1" w:noHBand="0" w:noVBand="0"/>
        </w:tblPrEx>
        <w:tc>
          <w:tcPr>
            <w:tcW w:w="7363" w:type="dxa"/>
          </w:tcPr>
          <w:p w:rsidR="00E73985" w:rsidRPr="00167565" w:rsidRDefault="00E73985" w:rsidP="00F22CA7">
            <w:pPr>
              <w:suppressAutoHyphens/>
              <w:ind w:firstLine="284"/>
            </w:pPr>
            <w:r w:rsidRPr="00167565">
              <w:t xml:space="preserve">________________ / </w:t>
            </w:r>
            <w:r w:rsidR="00F22CA7">
              <w:t xml:space="preserve">Е.В </w:t>
            </w:r>
            <w:proofErr w:type="spellStart"/>
            <w:r w:rsidR="00F22CA7">
              <w:t>Ионова</w:t>
            </w:r>
            <w:proofErr w:type="spellEnd"/>
          </w:p>
        </w:tc>
        <w:tc>
          <w:tcPr>
            <w:tcW w:w="7237" w:type="dxa"/>
          </w:tcPr>
          <w:p w:rsidR="00E73985" w:rsidRPr="00167565" w:rsidRDefault="00E73985" w:rsidP="00545FC1">
            <w:pPr>
              <w:suppressAutoHyphens/>
              <w:ind w:firstLine="284"/>
            </w:pPr>
            <w:r w:rsidRPr="00167565">
              <w:t xml:space="preserve">_____________ / М. Г. </w:t>
            </w:r>
            <w:proofErr w:type="spellStart"/>
            <w:r w:rsidRPr="00167565">
              <w:t>Долгоаршинных</w:t>
            </w:r>
            <w:proofErr w:type="spellEnd"/>
          </w:p>
        </w:tc>
      </w:tr>
      <w:tr w:rsidR="00E73985" w:rsidRPr="00167565" w:rsidTr="002E3575">
        <w:tblPrEx>
          <w:tblCellMar>
            <w:top w:w="28" w:type="dxa"/>
            <w:left w:w="28" w:type="dxa"/>
            <w:bottom w:w="28" w:type="dxa"/>
            <w:right w:w="28" w:type="dxa"/>
          </w:tblCellMar>
          <w:tblLook w:val="01E0" w:firstRow="1" w:lastRow="1" w:firstColumn="1" w:lastColumn="1" w:noHBand="0" w:noVBand="0"/>
        </w:tblPrEx>
        <w:tc>
          <w:tcPr>
            <w:tcW w:w="7363" w:type="dxa"/>
          </w:tcPr>
          <w:p w:rsidR="00E73985" w:rsidRPr="00167565" w:rsidRDefault="00E73985" w:rsidP="00545FC1">
            <w:pPr>
              <w:suppressAutoHyphens/>
              <w:ind w:firstLine="284"/>
            </w:pPr>
            <w:proofErr w:type="spellStart"/>
            <w:r w:rsidRPr="00167565">
              <w:t>м.п</w:t>
            </w:r>
            <w:proofErr w:type="spellEnd"/>
            <w:r w:rsidRPr="00167565">
              <w:t>.</w:t>
            </w:r>
          </w:p>
        </w:tc>
        <w:tc>
          <w:tcPr>
            <w:tcW w:w="7237" w:type="dxa"/>
          </w:tcPr>
          <w:p w:rsidR="00E73985" w:rsidRPr="00167565" w:rsidRDefault="00E73985" w:rsidP="00545FC1">
            <w:pPr>
              <w:suppressAutoHyphens/>
              <w:ind w:firstLine="284"/>
            </w:pPr>
            <w:proofErr w:type="spellStart"/>
            <w:r w:rsidRPr="00167565">
              <w:t>м.п</w:t>
            </w:r>
            <w:proofErr w:type="spellEnd"/>
            <w:r w:rsidRPr="00167565">
              <w:t>.</w:t>
            </w:r>
          </w:p>
        </w:tc>
      </w:tr>
    </w:tbl>
    <w:p w:rsidR="00177F99" w:rsidRPr="00167565" w:rsidRDefault="00177F99" w:rsidP="00545FC1">
      <w:pPr>
        <w:ind w:firstLine="284"/>
        <w:jc w:val="both"/>
      </w:pPr>
    </w:p>
    <w:p w:rsidR="00177F99" w:rsidRPr="00167565" w:rsidRDefault="00177F99" w:rsidP="00545FC1">
      <w:pPr>
        <w:ind w:firstLine="284"/>
        <w:jc w:val="both"/>
      </w:pPr>
    </w:p>
    <w:p w:rsidR="00177F99" w:rsidRPr="00167565" w:rsidRDefault="00177F99" w:rsidP="00545FC1">
      <w:pPr>
        <w:ind w:firstLine="284"/>
        <w:jc w:val="both"/>
      </w:pPr>
    </w:p>
    <w:p w:rsidR="00177F99" w:rsidRPr="00167565" w:rsidRDefault="00177F99" w:rsidP="00545FC1">
      <w:pPr>
        <w:ind w:firstLine="284"/>
        <w:jc w:val="both"/>
        <w:sectPr w:rsidR="00177F99" w:rsidRPr="00167565" w:rsidSect="00545FC1">
          <w:pgSz w:w="16838" w:h="11906" w:orient="landscape"/>
          <w:pgMar w:top="851" w:right="1134" w:bottom="1701" w:left="1701" w:header="709" w:footer="709" w:gutter="0"/>
          <w:cols w:space="708"/>
          <w:docGrid w:linePitch="360"/>
        </w:sectPr>
      </w:pPr>
    </w:p>
    <w:p w:rsidR="00177F99" w:rsidRPr="00167565" w:rsidRDefault="00177F99" w:rsidP="00545FC1">
      <w:pPr>
        <w:ind w:firstLine="284"/>
        <w:jc w:val="right"/>
      </w:pPr>
      <w:r w:rsidRPr="00167565">
        <w:t>Приложение №2</w:t>
      </w:r>
    </w:p>
    <w:p w:rsidR="00177F99" w:rsidRPr="00167565" w:rsidRDefault="008F5A57" w:rsidP="00545FC1">
      <w:pPr>
        <w:ind w:firstLine="284"/>
        <w:jc w:val="right"/>
      </w:pPr>
      <w:r>
        <w:t>к</w:t>
      </w:r>
      <w:r w:rsidR="00177F99" w:rsidRPr="00167565">
        <w:t xml:space="preserve"> Заказу №___   от "_</w:t>
      </w:r>
      <w:r w:rsidR="002E3575" w:rsidRPr="00167565">
        <w:t>_</w:t>
      </w:r>
      <w:r w:rsidR="00177F99" w:rsidRPr="00167565">
        <w:t xml:space="preserve">__" __________2017 г. </w:t>
      </w:r>
    </w:p>
    <w:p w:rsidR="00177F99" w:rsidRPr="00167565" w:rsidRDefault="00177F99" w:rsidP="00545FC1">
      <w:pPr>
        <w:ind w:firstLine="284"/>
        <w:jc w:val="right"/>
      </w:pPr>
      <w:r w:rsidRPr="00167565">
        <w:t xml:space="preserve"> к Договору №____________ от _</w:t>
      </w:r>
      <w:r w:rsidR="002E3575" w:rsidRPr="00167565">
        <w:t>_</w:t>
      </w:r>
      <w:proofErr w:type="gramStart"/>
      <w:r w:rsidRPr="00167565">
        <w:t>_._</w:t>
      </w:r>
      <w:proofErr w:type="gramEnd"/>
      <w:r w:rsidR="002E3575" w:rsidRPr="00167565">
        <w:t>_</w:t>
      </w:r>
      <w:r w:rsidRPr="00167565">
        <w:t>__.2017г.</w:t>
      </w:r>
    </w:p>
    <w:p w:rsidR="00177F99" w:rsidRPr="00167565" w:rsidRDefault="00177F99" w:rsidP="00545FC1">
      <w:pPr>
        <w:ind w:firstLine="284"/>
        <w:jc w:val="center"/>
      </w:pPr>
    </w:p>
    <w:p w:rsidR="00177F99" w:rsidRPr="00167565" w:rsidRDefault="00177F99" w:rsidP="00545FC1">
      <w:pPr>
        <w:ind w:firstLine="284"/>
        <w:jc w:val="center"/>
      </w:pPr>
    </w:p>
    <w:p w:rsidR="00177F99" w:rsidRPr="00167565" w:rsidRDefault="00177F99" w:rsidP="00545FC1">
      <w:pPr>
        <w:ind w:firstLine="284"/>
        <w:jc w:val="center"/>
      </w:pPr>
    </w:p>
    <w:p w:rsidR="00177F99" w:rsidRPr="00167565" w:rsidRDefault="00177F99" w:rsidP="00545FC1">
      <w:pPr>
        <w:ind w:firstLine="284"/>
        <w:jc w:val="center"/>
      </w:pPr>
      <w:r w:rsidRPr="00167565">
        <w:t>ГРАФИК ПОСТАВКИ ОБОРУДОВАНИЯ</w:t>
      </w:r>
    </w:p>
    <w:p w:rsidR="00177F99" w:rsidRPr="00167565" w:rsidRDefault="00177F99" w:rsidP="00545FC1">
      <w:pPr>
        <w:ind w:firstLine="284"/>
        <w:jc w:val="center"/>
      </w:pPr>
    </w:p>
    <w:p w:rsidR="00177F99" w:rsidRPr="00167565" w:rsidRDefault="00177F99" w:rsidP="00545FC1">
      <w:pPr>
        <w:ind w:firstLine="284"/>
        <w:jc w:val="both"/>
      </w:pPr>
      <w:r w:rsidRPr="00167565">
        <w:t xml:space="preserve">Поставка Оборудования осуществляется не позднее </w:t>
      </w:r>
      <w:r w:rsidR="001E1144">
        <w:t>48</w:t>
      </w:r>
      <w:r w:rsidRPr="00167565">
        <w:t xml:space="preserve"> (</w:t>
      </w:r>
      <w:r w:rsidR="001E1144">
        <w:t>сорока восьми</w:t>
      </w:r>
      <w:r w:rsidRPr="00167565">
        <w:t>) календарных дней с момента подписания настоящего Заказа.</w:t>
      </w:r>
    </w:p>
    <w:p w:rsidR="00177F99" w:rsidRPr="00167565" w:rsidRDefault="00177F99" w:rsidP="00545FC1">
      <w:pPr>
        <w:ind w:firstLine="284"/>
        <w:jc w:val="center"/>
      </w:pPr>
    </w:p>
    <w:p w:rsidR="00177F99" w:rsidRPr="00167565" w:rsidRDefault="00177F99" w:rsidP="00545FC1">
      <w:pPr>
        <w:ind w:firstLine="284"/>
        <w:jc w:val="center"/>
      </w:pPr>
    </w:p>
    <w:p w:rsidR="00177F99" w:rsidRPr="00167565" w:rsidRDefault="00177F99" w:rsidP="00545FC1">
      <w:pPr>
        <w:ind w:firstLine="284"/>
        <w:jc w:val="center"/>
      </w:pPr>
    </w:p>
    <w:p w:rsidR="00177F99" w:rsidRPr="00167565" w:rsidRDefault="00177F99" w:rsidP="00545FC1">
      <w:pPr>
        <w:ind w:firstLine="284"/>
        <w:jc w:val="center"/>
      </w:pPr>
    </w:p>
    <w:p w:rsidR="00177F99" w:rsidRPr="00167565" w:rsidRDefault="00177F99" w:rsidP="00545FC1">
      <w:pPr>
        <w:ind w:firstLine="284"/>
        <w:jc w:val="center"/>
      </w:pPr>
      <w:r w:rsidRPr="00167565">
        <w:t>ПОДПИСИ СТОРОН</w:t>
      </w:r>
    </w:p>
    <w:p w:rsidR="00177F99" w:rsidRPr="00167565" w:rsidRDefault="00177F99" w:rsidP="00545FC1">
      <w:pPr>
        <w:ind w:firstLine="284"/>
        <w:jc w:val="both"/>
      </w:pPr>
    </w:p>
    <w:p w:rsidR="00177F99" w:rsidRPr="00167565" w:rsidRDefault="00177F99" w:rsidP="00545FC1">
      <w:pPr>
        <w:ind w:firstLine="284"/>
        <w:jc w:val="both"/>
      </w:pPr>
      <w:r w:rsidRPr="00167565">
        <w:t xml:space="preserve">  Поставщик</w:t>
      </w:r>
      <w:r w:rsidRPr="00167565">
        <w:tab/>
      </w:r>
      <w:r w:rsidRPr="00167565">
        <w:tab/>
      </w:r>
      <w:r w:rsidRPr="00167565">
        <w:tab/>
      </w:r>
      <w:r w:rsidRPr="00167565">
        <w:tab/>
      </w:r>
      <w:r w:rsidRPr="00167565">
        <w:tab/>
      </w:r>
      <w:r w:rsidRPr="00167565">
        <w:tab/>
        <w:t xml:space="preserve"> Покупатель</w:t>
      </w:r>
    </w:p>
    <w:tbl>
      <w:tblPr>
        <w:tblW w:w="9771" w:type="dxa"/>
        <w:tblLook w:val="04A0" w:firstRow="1" w:lastRow="0" w:firstColumn="1" w:lastColumn="0" w:noHBand="0" w:noVBand="1"/>
      </w:tblPr>
      <w:tblGrid>
        <w:gridCol w:w="4676"/>
        <w:gridCol w:w="5095"/>
      </w:tblGrid>
      <w:tr w:rsidR="00177F99" w:rsidRPr="00167565" w:rsidTr="002E3575">
        <w:tc>
          <w:tcPr>
            <w:tcW w:w="4676" w:type="dxa"/>
            <w:hideMark/>
          </w:tcPr>
          <w:p w:rsidR="00D54458" w:rsidRDefault="00D54458" w:rsidP="00D54458">
            <w:pPr>
              <w:suppressAutoHyphens/>
            </w:pPr>
            <w:r>
              <w:t xml:space="preserve">    Директор </w:t>
            </w:r>
          </w:p>
          <w:p w:rsidR="00177F99" w:rsidRPr="00167565" w:rsidRDefault="00DE2990" w:rsidP="00D54458">
            <w:pPr>
              <w:suppressAutoHyphens/>
              <w:rPr>
                <w:b/>
                <w:lang w:eastAsia="ar-SA"/>
              </w:rPr>
            </w:pPr>
            <w:r>
              <w:t xml:space="preserve">    ООО «СОЮЗУНИВЕРСАЛ</w:t>
            </w:r>
            <w:r w:rsidR="00D54458">
              <w:t>»</w:t>
            </w:r>
          </w:p>
        </w:tc>
        <w:tc>
          <w:tcPr>
            <w:tcW w:w="5095" w:type="dxa"/>
            <w:hideMark/>
          </w:tcPr>
          <w:p w:rsidR="00177F99" w:rsidRPr="00167565" w:rsidRDefault="00177F99" w:rsidP="00545FC1">
            <w:pPr>
              <w:suppressAutoHyphens/>
              <w:ind w:firstLine="284"/>
            </w:pPr>
            <w:r w:rsidRPr="00167565">
              <w:t xml:space="preserve"> Генеральный директор</w:t>
            </w:r>
          </w:p>
          <w:p w:rsidR="00177F99" w:rsidRPr="00167565" w:rsidRDefault="00177F99" w:rsidP="00545FC1">
            <w:pPr>
              <w:tabs>
                <w:tab w:val="left" w:pos="675"/>
                <w:tab w:val="left" w:pos="993"/>
                <w:tab w:val="left" w:pos="1418"/>
                <w:tab w:val="left" w:pos="9747"/>
              </w:tabs>
              <w:suppressAutoHyphens/>
              <w:spacing w:line="312" w:lineRule="auto"/>
              <w:ind w:firstLine="284"/>
              <w:jc w:val="both"/>
              <w:rPr>
                <w:color w:val="000000"/>
                <w:lang w:eastAsia="ar-SA"/>
              </w:rPr>
            </w:pPr>
            <w:r w:rsidRPr="00167565">
              <w:rPr>
                <w:lang w:eastAsia="ar-SA"/>
              </w:rPr>
              <w:t xml:space="preserve"> ПАО «Башинформсвязь»</w:t>
            </w:r>
          </w:p>
        </w:tc>
      </w:tr>
      <w:tr w:rsidR="002E3575" w:rsidRPr="00167565" w:rsidTr="002E3575">
        <w:tblPrEx>
          <w:tblCellMar>
            <w:top w:w="28" w:type="dxa"/>
            <w:left w:w="28" w:type="dxa"/>
            <w:bottom w:w="28" w:type="dxa"/>
            <w:right w:w="28" w:type="dxa"/>
          </w:tblCellMar>
          <w:tblLook w:val="01E0" w:firstRow="1" w:lastRow="1" w:firstColumn="1" w:lastColumn="1" w:noHBand="0" w:noVBand="0"/>
        </w:tblPrEx>
        <w:tc>
          <w:tcPr>
            <w:tcW w:w="4676" w:type="dxa"/>
          </w:tcPr>
          <w:p w:rsidR="002E3575" w:rsidRPr="00167565" w:rsidRDefault="002E3575" w:rsidP="00545FC1">
            <w:pPr>
              <w:suppressAutoHyphens/>
              <w:spacing w:after="120"/>
              <w:ind w:firstLine="284"/>
              <w:rPr>
                <w:lang w:eastAsia="ar-SA"/>
              </w:rPr>
            </w:pPr>
          </w:p>
        </w:tc>
        <w:tc>
          <w:tcPr>
            <w:tcW w:w="5095" w:type="dxa"/>
          </w:tcPr>
          <w:p w:rsidR="002E3575" w:rsidRPr="00167565" w:rsidRDefault="002E3575" w:rsidP="00545FC1">
            <w:pPr>
              <w:suppressAutoHyphens/>
              <w:spacing w:after="120"/>
              <w:ind w:firstLine="284"/>
              <w:rPr>
                <w:lang w:eastAsia="ar-SA"/>
              </w:rPr>
            </w:pPr>
          </w:p>
        </w:tc>
      </w:tr>
      <w:tr w:rsidR="002E3575" w:rsidRPr="00167565" w:rsidTr="002E3575">
        <w:tblPrEx>
          <w:tblCellMar>
            <w:top w:w="28" w:type="dxa"/>
            <w:left w:w="28" w:type="dxa"/>
            <w:bottom w:w="28" w:type="dxa"/>
            <w:right w:w="28" w:type="dxa"/>
          </w:tblCellMar>
          <w:tblLook w:val="01E0" w:firstRow="1" w:lastRow="1" w:firstColumn="1" w:lastColumn="1" w:noHBand="0" w:noVBand="0"/>
        </w:tblPrEx>
        <w:tc>
          <w:tcPr>
            <w:tcW w:w="4676" w:type="dxa"/>
          </w:tcPr>
          <w:p w:rsidR="002E3575" w:rsidRPr="00167565" w:rsidRDefault="002E3575" w:rsidP="00F22CA7">
            <w:pPr>
              <w:suppressAutoHyphens/>
              <w:ind w:firstLine="284"/>
            </w:pPr>
            <w:r w:rsidRPr="00167565">
              <w:t xml:space="preserve">________________ / </w:t>
            </w:r>
            <w:proofErr w:type="spellStart"/>
            <w:r w:rsidR="00F22CA7">
              <w:t>Е.В.Ионова</w:t>
            </w:r>
            <w:proofErr w:type="spellEnd"/>
          </w:p>
        </w:tc>
        <w:tc>
          <w:tcPr>
            <w:tcW w:w="5095" w:type="dxa"/>
          </w:tcPr>
          <w:p w:rsidR="002E3575" w:rsidRPr="00167565" w:rsidRDefault="002E3575" w:rsidP="00545FC1">
            <w:pPr>
              <w:suppressAutoHyphens/>
              <w:ind w:firstLine="284"/>
            </w:pPr>
            <w:r w:rsidRPr="00167565">
              <w:t xml:space="preserve">_____________ / М. Г. </w:t>
            </w:r>
            <w:proofErr w:type="spellStart"/>
            <w:r w:rsidRPr="00167565">
              <w:t>Долгоаршинных</w:t>
            </w:r>
            <w:proofErr w:type="spellEnd"/>
          </w:p>
        </w:tc>
      </w:tr>
      <w:tr w:rsidR="002E3575" w:rsidRPr="00167565" w:rsidTr="002E3575">
        <w:tblPrEx>
          <w:tblCellMar>
            <w:top w:w="28" w:type="dxa"/>
            <w:left w:w="28" w:type="dxa"/>
            <w:bottom w:w="28" w:type="dxa"/>
            <w:right w:w="28" w:type="dxa"/>
          </w:tblCellMar>
          <w:tblLook w:val="01E0" w:firstRow="1" w:lastRow="1" w:firstColumn="1" w:lastColumn="1" w:noHBand="0" w:noVBand="0"/>
        </w:tblPrEx>
        <w:tc>
          <w:tcPr>
            <w:tcW w:w="4676" w:type="dxa"/>
          </w:tcPr>
          <w:p w:rsidR="002E3575" w:rsidRPr="00167565" w:rsidRDefault="002E3575" w:rsidP="00545FC1">
            <w:pPr>
              <w:suppressAutoHyphens/>
              <w:ind w:firstLine="284"/>
            </w:pPr>
            <w:proofErr w:type="spellStart"/>
            <w:r w:rsidRPr="00167565">
              <w:t>м.п</w:t>
            </w:r>
            <w:proofErr w:type="spellEnd"/>
            <w:r w:rsidRPr="00167565">
              <w:t>.</w:t>
            </w:r>
          </w:p>
        </w:tc>
        <w:tc>
          <w:tcPr>
            <w:tcW w:w="5095" w:type="dxa"/>
          </w:tcPr>
          <w:p w:rsidR="002E3575" w:rsidRPr="00167565" w:rsidRDefault="002E3575" w:rsidP="00545FC1">
            <w:pPr>
              <w:suppressAutoHyphens/>
              <w:ind w:firstLine="284"/>
            </w:pPr>
            <w:proofErr w:type="spellStart"/>
            <w:r w:rsidRPr="00167565">
              <w:t>м.п</w:t>
            </w:r>
            <w:proofErr w:type="spellEnd"/>
            <w:r w:rsidRPr="00167565">
              <w:t>.</w:t>
            </w:r>
          </w:p>
        </w:tc>
      </w:tr>
    </w:tbl>
    <w:p w:rsidR="00177F99" w:rsidRPr="00167565" w:rsidRDefault="00177F99"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sectPr w:rsidR="00D54458" w:rsidSect="00545FC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CE25B87"/>
    <w:multiLevelType w:val="multilevel"/>
    <w:tmpl w:val="09544AA0"/>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AB6F96"/>
    <w:multiLevelType w:val="hybridMultilevel"/>
    <w:tmpl w:val="CBA02FB8"/>
    <w:lvl w:ilvl="0" w:tplc="D32003E6">
      <w:start w:val="18"/>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2436549C"/>
    <w:multiLevelType w:val="hybridMultilevel"/>
    <w:tmpl w:val="CDFA7026"/>
    <w:lvl w:ilvl="0" w:tplc="283CC94A">
      <w:start w:val="17"/>
      <w:numFmt w:val="decimal"/>
      <w:lvlText w:val="%1"/>
      <w:lvlJc w:val="left"/>
      <w:pPr>
        <w:ind w:left="3054" w:hanging="360"/>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5" w15:restartNumberingAfterBreak="0">
    <w:nsid w:val="291C4DBB"/>
    <w:multiLevelType w:val="multilevel"/>
    <w:tmpl w:val="2A50A3F4"/>
    <w:lvl w:ilvl="0">
      <w:start w:val="17"/>
      <w:numFmt w:val="decimal"/>
      <w:lvlText w:val="%1."/>
      <w:lvlJc w:val="left"/>
      <w:pPr>
        <w:ind w:left="480" w:hanging="480"/>
      </w:pPr>
      <w:rPr>
        <w:rFonts w:hint="default"/>
      </w:rPr>
    </w:lvl>
    <w:lvl w:ilvl="1">
      <w:start w:val="1"/>
      <w:numFmt w:val="decimal"/>
      <w:suff w:val="space"/>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7" w15:restartNumberingAfterBreak="0">
    <w:nsid w:val="58A864D5"/>
    <w:multiLevelType w:val="multilevel"/>
    <w:tmpl w:val="0419001F"/>
    <w:numStyleLink w:val="111111"/>
  </w:abstractNum>
  <w:abstractNum w:abstractNumId="8" w15:restartNumberingAfterBreak="0">
    <w:nsid w:val="66CB531B"/>
    <w:multiLevelType w:val="hybridMultilevel"/>
    <w:tmpl w:val="E1A88F3E"/>
    <w:lvl w:ilvl="0" w:tplc="FD2E58E6">
      <w:start w:val="17"/>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77B94A04"/>
    <w:multiLevelType w:val="multilevel"/>
    <w:tmpl w:val="3F88A926"/>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suff w:val="space"/>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10" w15:restartNumberingAfterBreak="0">
    <w:nsid w:val="7FD15BFC"/>
    <w:multiLevelType w:val="multilevel"/>
    <w:tmpl w:val="9DBA59CE"/>
    <w:lvl w:ilvl="0">
      <w:start w:val="12"/>
      <w:numFmt w:val="decimal"/>
      <w:lvlText w:val="%1."/>
      <w:lvlJc w:val="left"/>
      <w:pPr>
        <w:ind w:left="525" w:hanging="525"/>
      </w:pPr>
      <w:rPr>
        <w:rFonts w:hint="default"/>
      </w:rPr>
    </w:lvl>
    <w:lvl w:ilvl="1">
      <w:start w:val="1"/>
      <w:numFmt w:val="decimal"/>
      <w:suff w:val="space"/>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1"/>
  </w:num>
  <w:num w:numId="2">
    <w:abstractNumId w:val="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
    <w:abstractNumId w:val="10"/>
  </w:num>
  <w:num w:numId="4">
    <w:abstractNumId w:val="9"/>
  </w:num>
  <w:num w:numId="5">
    <w:abstractNumId w:val="6"/>
  </w:num>
  <w:num w:numId="6">
    <w:abstractNumId w:val="0"/>
  </w:num>
  <w:num w:numId="7">
    <w:abstractNumId w:val="7"/>
    <w:lvlOverride w:ilvl="0">
      <w:lvl w:ilvl="0">
        <w:start w:val="1"/>
        <w:numFmt w:val="decimal"/>
        <w:lvlText w:val="%1."/>
        <w:lvlJc w:val="left"/>
        <w:pPr>
          <w:tabs>
            <w:tab w:val="num" w:pos="3054"/>
          </w:tabs>
          <w:ind w:left="3054"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8">
    <w:abstractNumId w:val="7"/>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rPr>
      </w:lvl>
    </w:lvlOverride>
    <w:lvlOverride w:ilvl="2">
      <w:lvl w:ilvl="2">
        <w:start w:val="1"/>
        <w:numFmt w:val="decimal"/>
        <w:lvlText w:val="%1.%2.%3."/>
        <w:lvlJc w:val="left"/>
        <w:pPr>
          <w:tabs>
            <w:tab w:val="num" w:pos="1440"/>
          </w:tabs>
          <w:ind w:left="1224" w:hanging="504"/>
        </w:pPr>
        <w:rPr>
          <w:rFonts w:cs="Times New Roman"/>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9">
    <w:abstractNumId w:val="7"/>
    <w:lvlOverride w:ilvl="0">
      <w:lvl w:ilvl="0">
        <w:start w:val="1"/>
        <w:numFmt w:val="decimal"/>
        <w:lvlText w:val="%1."/>
        <w:lvlJc w:val="left"/>
        <w:pPr>
          <w:tabs>
            <w:tab w:val="num" w:pos="3054"/>
          </w:tabs>
          <w:ind w:left="3054"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0">
    <w:abstractNumId w:val="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1">
    <w:abstractNumId w:val="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2">
    <w:abstractNumId w:val="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3">
    <w:abstractNumId w:val="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suff w:val="space"/>
        <w:lvlText w:val="%1.%2.%3."/>
        <w:lvlJc w:val="left"/>
        <w:pPr>
          <w:ind w:left="284" w:hanging="28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4">
    <w:abstractNumId w:val="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suff w:val="space"/>
        <w:lvlText w:val="%1.%2.%3."/>
        <w:lvlJc w:val="left"/>
        <w:pPr>
          <w:ind w:left="0" w:firstLine="0"/>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5">
    <w:abstractNumId w:val="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360"/>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6">
    <w:abstractNumId w:val="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0"/>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7">
    <w:abstractNumId w:val="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0"/>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8">
    <w:abstractNumId w:val="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0"/>
        </w:pPr>
        <w:rPr>
          <w:rFonts w:cs="Times New Roman" w:hint="default"/>
          <w:i w:val="0"/>
        </w:rPr>
      </w:lvl>
    </w:lvlOverride>
    <w:lvlOverride w:ilvl="2">
      <w:lvl w:ilvl="2">
        <w:start w:val="1"/>
        <w:numFmt w:val="decimal"/>
        <w:suff w:val="space"/>
        <w:lvlText w:val="%1.%2.%3."/>
        <w:lvlJc w:val="left"/>
        <w:pPr>
          <w:ind w:left="1224" w:hanging="122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9">
    <w:abstractNumId w:val="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suff w:val="space"/>
        <w:lvlText w:val="%1.%2.%3."/>
        <w:lvlJc w:val="left"/>
        <w:pPr>
          <w:ind w:left="284" w:hanging="28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0">
    <w:abstractNumId w:val="10"/>
    <w:lvlOverride w:ilvl="0">
      <w:lvl w:ilvl="0">
        <w:start w:val="12"/>
        <w:numFmt w:val="decimal"/>
        <w:lvlText w:val="%1."/>
        <w:lvlJc w:val="left"/>
        <w:pPr>
          <w:ind w:left="525" w:hanging="525"/>
        </w:pPr>
        <w:rPr>
          <w:rFonts w:hint="default"/>
        </w:rPr>
      </w:lvl>
    </w:lvlOverride>
    <w:lvlOverride w:ilvl="1">
      <w:lvl w:ilvl="1">
        <w:start w:val="1"/>
        <w:numFmt w:val="decimal"/>
        <w:suff w:val="space"/>
        <w:lvlText w:val="%1.%2."/>
        <w:lvlJc w:val="left"/>
        <w:pPr>
          <w:ind w:left="1146" w:hanging="720"/>
        </w:pPr>
        <w:rPr>
          <w:rFonts w:hint="default"/>
        </w:rPr>
      </w:lvl>
    </w:lvlOverride>
    <w:lvlOverride w:ilvl="2">
      <w:lvl w:ilvl="2">
        <w:start w:val="1"/>
        <w:numFmt w:val="decimal"/>
        <w:suff w:val="space"/>
        <w:lvlText w:val="%1.%2.%3."/>
        <w:lvlJc w:val="left"/>
        <w:pPr>
          <w:ind w:left="1429" w:hanging="720"/>
        </w:pPr>
        <w:rPr>
          <w:rFonts w:hint="default"/>
        </w:rPr>
      </w:lvl>
    </w:lvlOverride>
    <w:lvlOverride w:ilvl="3">
      <w:lvl w:ilvl="3">
        <w:start w:val="1"/>
        <w:numFmt w:val="decimal"/>
        <w:lvlText w:val="%1.%2.%3.%4."/>
        <w:lvlJc w:val="left"/>
        <w:pPr>
          <w:ind w:left="3456" w:hanging="108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400" w:hanging="144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7344" w:hanging="1800"/>
        </w:pPr>
        <w:rPr>
          <w:rFonts w:hint="default"/>
        </w:rPr>
      </w:lvl>
    </w:lvlOverride>
    <w:lvlOverride w:ilvl="8">
      <w:lvl w:ilvl="8">
        <w:start w:val="1"/>
        <w:numFmt w:val="decimal"/>
        <w:lvlText w:val="%1.%2.%3.%4.%5.%6.%7.%8.%9."/>
        <w:lvlJc w:val="left"/>
        <w:pPr>
          <w:ind w:left="8136" w:hanging="1800"/>
        </w:pPr>
        <w:rPr>
          <w:rFonts w:hint="default"/>
        </w:rPr>
      </w:lvl>
    </w:lvlOverride>
  </w:num>
  <w:num w:numId="21">
    <w:abstractNumId w:val="10"/>
    <w:lvlOverride w:ilvl="0">
      <w:lvl w:ilvl="0">
        <w:start w:val="12"/>
        <w:numFmt w:val="decimal"/>
        <w:lvlText w:val="%1."/>
        <w:lvlJc w:val="left"/>
        <w:pPr>
          <w:ind w:left="525" w:hanging="525"/>
        </w:pPr>
        <w:rPr>
          <w:rFonts w:hint="default"/>
        </w:rPr>
      </w:lvl>
    </w:lvlOverride>
    <w:lvlOverride w:ilvl="1">
      <w:lvl w:ilvl="1">
        <w:start w:val="1"/>
        <w:numFmt w:val="decimal"/>
        <w:suff w:val="space"/>
        <w:lvlText w:val="%1.%2."/>
        <w:lvlJc w:val="left"/>
        <w:pPr>
          <w:ind w:left="1146" w:hanging="720"/>
        </w:pPr>
        <w:rPr>
          <w:rFonts w:hint="default"/>
        </w:rPr>
      </w:lvl>
    </w:lvlOverride>
    <w:lvlOverride w:ilvl="2">
      <w:lvl w:ilvl="2">
        <w:start w:val="1"/>
        <w:numFmt w:val="decimal"/>
        <w:suff w:val="space"/>
        <w:lvlText w:val="%1.%2.%3."/>
        <w:lvlJc w:val="left"/>
        <w:pPr>
          <w:ind w:left="1429" w:hanging="720"/>
        </w:pPr>
        <w:rPr>
          <w:rFonts w:hint="default"/>
        </w:rPr>
      </w:lvl>
    </w:lvlOverride>
    <w:lvlOverride w:ilvl="3">
      <w:lvl w:ilvl="3">
        <w:start w:val="1"/>
        <w:numFmt w:val="decimal"/>
        <w:lvlText w:val="%1.%2.%3.%4."/>
        <w:lvlJc w:val="left"/>
        <w:pPr>
          <w:ind w:left="3456" w:hanging="108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400" w:hanging="144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7344" w:hanging="1800"/>
        </w:pPr>
        <w:rPr>
          <w:rFonts w:hint="default"/>
        </w:rPr>
      </w:lvl>
    </w:lvlOverride>
    <w:lvlOverride w:ilvl="8">
      <w:lvl w:ilvl="8">
        <w:start w:val="1"/>
        <w:numFmt w:val="decimal"/>
        <w:lvlText w:val="%1.%2.%3.%4.%5.%6.%7.%8.%9."/>
        <w:lvlJc w:val="left"/>
        <w:pPr>
          <w:ind w:left="8136" w:hanging="1800"/>
        </w:pPr>
        <w:rPr>
          <w:rFonts w:hint="default"/>
        </w:rPr>
      </w:lvl>
    </w:lvlOverride>
  </w:num>
  <w:num w:numId="22">
    <w:abstractNumId w:val="10"/>
    <w:lvlOverride w:ilvl="0">
      <w:lvl w:ilvl="0">
        <w:start w:val="12"/>
        <w:numFmt w:val="decimal"/>
        <w:lvlText w:val="%1."/>
        <w:lvlJc w:val="left"/>
        <w:pPr>
          <w:ind w:left="525" w:hanging="525"/>
        </w:pPr>
        <w:rPr>
          <w:rFonts w:hint="default"/>
        </w:rPr>
      </w:lvl>
    </w:lvlOverride>
    <w:lvlOverride w:ilvl="1">
      <w:lvl w:ilvl="1">
        <w:start w:val="1"/>
        <w:numFmt w:val="decimal"/>
        <w:suff w:val="space"/>
        <w:lvlText w:val="%1.%2."/>
        <w:lvlJc w:val="left"/>
        <w:pPr>
          <w:ind w:left="1146" w:hanging="720"/>
        </w:pPr>
        <w:rPr>
          <w:rFonts w:hint="default"/>
        </w:rPr>
      </w:lvl>
    </w:lvlOverride>
    <w:lvlOverride w:ilvl="2">
      <w:lvl w:ilvl="2">
        <w:start w:val="1"/>
        <w:numFmt w:val="decimal"/>
        <w:suff w:val="space"/>
        <w:lvlText w:val="%1.%2.%3."/>
        <w:lvlJc w:val="left"/>
        <w:pPr>
          <w:ind w:left="1429" w:hanging="720"/>
        </w:pPr>
        <w:rPr>
          <w:rFonts w:hint="default"/>
        </w:rPr>
      </w:lvl>
    </w:lvlOverride>
    <w:lvlOverride w:ilvl="3">
      <w:lvl w:ilvl="3">
        <w:start w:val="1"/>
        <w:numFmt w:val="decimal"/>
        <w:lvlText w:val="%1.%2.%3.%4."/>
        <w:lvlJc w:val="left"/>
        <w:pPr>
          <w:ind w:left="3456" w:hanging="108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400" w:hanging="144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7344" w:hanging="1800"/>
        </w:pPr>
        <w:rPr>
          <w:rFonts w:hint="default"/>
        </w:rPr>
      </w:lvl>
    </w:lvlOverride>
    <w:lvlOverride w:ilvl="8">
      <w:lvl w:ilvl="8">
        <w:start w:val="1"/>
        <w:numFmt w:val="decimal"/>
        <w:lvlText w:val="%1.%2.%3.%4.%5.%6.%7.%8.%9."/>
        <w:lvlJc w:val="left"/>
        <w:pPr>
          <w:ind w:left="8136" w:hanging="1800"/>
        </w:pPr>
        <w:rPr>
          <w:rFonts w:hint="default"/>
        </w:rPr>
      </w:lvl>
    </w:lvlOverride>
  </w:num>
  <w:num w:numId="23">
    <w:abstractNumId w:val="10"/>
    <w:lvlOverride w:ilvl="0">
      <w:lvl w:ilvl="0">
        <w:start w:val="12"/>
        <w:numFmt w:val="decimal"/>
        <w:lvlText w:val="%1."/>
        <w:lvlJc w:val="left"/>
        <w:pPr>
          <w:ind w:left="525" w:hanging="525"/>
        </w:pPr>
        <w:rPr>
          <w:rFonts w:hint="default"/>
        </w:rPr>
      </w:lvl>
    </w:lvlOverride>
    <w:lvlOverride w:ilvl="1">
      <w:lvl w:ilvl="1">
        <w:start w:val="1"/>
        <w:numFmt w:val="decimal"/>
        <w:suff w:val="space"/>
        <w:lvlText w:val="%1.%2."/>
        <w:lvlJc w:val="left"/>
        <w:pPr>
          <w:ind w:left="1146" w:hanging="720"/>
        </w:pPr>
        <w:rPr>
          <w:rFonts w:hint="default"/>
        </w:rPr>
      </w:lvl>
    </w:lvlOverride>
    <w:lvlOverride w:ilvl="2">
      <w:lvl w:ilvl="2">
        <w:start w:val="1"/>
        <w:numFmt w:val="decimal"/>
        <w:suff w:val="space"/>
        <w:lvlText w:val="%1.%2.%3."/>
        <w:lvlJc w:val="left"/>
        <w:pPr>
          <w:ind w:left="1429" w:hanging="720"/>
        </w:pPr>
        <w:rPr>
          <w:rFonts w:hint="default"/>
        </w:rPr>
      </w:lvl>
    </w:lvlOverride>
    <w:lvlOverride w:ilvl="3">
      <w:lvl w:ilvl="3">
        <w:start w:val="1"/>
        <w:numFmt w:val="decimal"/>
        <w:lvlText w:val="%1.%2.%3.%4."/>
        <w:lvlJc w:val="left"/>
        <w:pPr>
          <w:ind w:left="3456" w:hanging="108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400" w:hanging="144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7344" w:hanging="1800"/>
        </w:pPr>
        <w:rPr>
          <w:rFonts w:hint="default"/>
        </w:rPr>
      </w:lvl>
    </w:lvlOverride>
    <w:lvlOverride w:ilvl="8">
      <w:lvl w:ilvl="8">
        <w:start w:val="1"/>
        <w:numFmt w:val="decimal"/>
        <w:lvlText w:val="%1.%2.%3.%4.%5.%6.%7.%8.%9."/>
        <w:lvlJc w:val="left"/>
        <w:pPr>
          <w:ind w:left="8136" w:hanging="1800"/>
        </w:pPr>
        <w:rPr>
          <w:rFonts w:hint="default"/>
        </w:rPr>
      </w:lvl>
    </w:lvlOverride>
  </w:num>
  <w:num w:numId="24">
    <w:abstractNumId w:val="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5">
    <w:abstractNumId w:val="9"/>
    <w:lvlOverride w:ilvl="0">
      <w:lvl w:ilvl="0">
        <w:start w:val="14"/>
        <w:numFmt w:val="decimal"/>
        <w:lvlText w:val="%1"/>
        <w:lvlJc w:val="left"/>
        <w:pPr>
          <w:ind w:left="660" w:hanging="660"/>
        </w:pPr>
        <w:rPr>
          <w:rFonts w:hint="default"/>
        </w:rPr>
      </w:lvl>
    </w:lvlOverride>
    <w:lvlOverride w:ilvl="1">
      <w:lvl w:ilvl="1">
        <w:start w:val="5"/>
        <w:numFmt w:val="decimal"/>
        <w:lvlText w:val="%1.%2"/>
        <w:lvlJc w:val="left"/>
        <w:pPr>
          <w:ind w:left="1056" w:hanging="660"/>
        </w:pPr>
        <w:rPr>
          <w:rFonts w:hint="default"/>
        </w:rPr>
      </w:lvl>
    </w:lvlOverride>
    <w:lvlOverride w:ilvl="2">
      <w:lvl w:ilvl="2">
        <w:start w:val="1"/>
        <w:numFmt w:val="decimal"/>
        <w:suff w:val="space"/>
        <w:lvlText w:val="%1.%2.%3"/>
        <w:lvlJc w:val="left"/>
        <w:pPr>
          <w:ind w:left="1512" w:hanging="720"/>
        </w:pPr>
        <w:rPr>
          <w:rFonts w:hint="default"/>
        </w:rPr>
      </w:lvl>
    </w:lvlOverride>
    <w:lvlOverride w:ilvl="3">
      <w:lvl w:ilvl="3">
        <w:start w:val="1"/>
        <w:numFmt w:val="decimal"/>
        <w:lvlText w:val="%1.%2.%3.%4"/>
        <w:lvlJc w:val="left"/>
        <w:pPr>
          <w:ind w:left="1908" w:hanging="720"/>
        </w:pPr>
        <w:rPr>
          <w:rFonts w:hint="default"/>
        </w:rPr>
      </w:lvl>
    </w:lvlOverride>
    <w:lvlOverride w:ilvl="4">
      <w:lvl w:ilvl="4">
        <w:start w:val="1"/>
        <w:numFmt w:val="decimal"/>
        <w:lvlText w:val="%1.%2.%3.%4.%5"/>
        <w:lvlJc w:val="left"/>
        <w:pPr>
          <w:ind w:left="2664" w:hanging="1080"/>
        </w:pPr>
        <w:rPr>
          <w:rFonts w:hint="default"/>
        </w:rPr>
      </w:lvl>
    </w:lvlOverride>
    <w:lvlOverride w:ilvl="5">
      <w:lvl w:ilvl="5">
        <w:start w:val="1"/>
        <w:numFmt w:val="decimal"/>
        <w:lvlText w:val="%1.%2.%3.%4.%5.%6"/>
        <w:lvlJc w:val="left"/>
        <w:pPr>
          <w:ind w:left="3420" w:hanging="1440"/>
        </w:pPr>
        <w:rPr>
          <w:rFonts w:hint="default"/>
        </w:rPr>
      </w:lvl>
    </w:lvlOverride>
    <w:lvlOverride w:ilvl="6">
      <w:lvl w:ilvl="6">
        <w:start w:val="1"/>
        <w:numFmt w:val="decimal"/>
        <w:lvlText w:val="%1.%2.%3.%4.%5.%6.%7"/>
        <w:lvlJc w:val="left"/>
        <w:pPr>
          <w:ind w:left="3816" w:hanging="1440"/>
        </w:pPr>
        <w:rPr>
          <w:rFonts w:hint="default"/>
        </w:rPr>
      </w:lvl>
    </w:lvlOverride>
    <w:lvlOverride w:ilvl="7">
      <w:lvl w:ilvl="7">
        <w:start w:val="1"/>
        <w:numFmt w:val="decimal"/>
        <w:lvlText w:val="%1.%2.%3.%4.%5.%6.%7.%8"/>
        <w:lvlJc w:val="left"/>
        <w:pPr>
          <w:ind w:left="4572" w:hanging="1800"/>
        </w:pPr>
        <w:rPr>
          <w:rFonts w:hint="default"/>
        </w:rPr>
      </w:lvl>
    </w:lvlOverride>
    <w:lvlOverride w:ilvl="8">
      <w:lvl w:ilvl="8">
        <w:start w:val="1"/>
        <w:numFmt w:val="decimal"/>
        <w:lvlText w:val="%1.%2.%3.%4.%5.%6.%7.%8.%9"/>
        <w:lvlJc w:val="left"/>
        <w:pPr>
          <w:ind w:left="4968" w:hanging="1800"/>
        </w:pPr>
        <w:rPr>
          <w:rFonts w:hint="default"/>
        </w:rPr>
      </w:lvl>
    </w:lvlOverride>
  </w:num>
  <w:num w:numId="26">
    <w:abstractNumId w:val="8"/>
  </w:num>
  <w:num w:numId="27">
    <w:abstractNumId w:val="5"/>
  </w:num>
  <w:num w:numId="28">
    <w:abstractNumId w:val="5"/>
    <w:lvlOverride w:ilvl="0">
      <w:lvl w:ilvl="0">
        <w:start w:val="17"/>
        <w:numFmt w:val="decimal"/>
        <w:lvlText w:val="%1."/>
        <w:lvlJc w:val="left"/>
        <w:pPr>
          <w:ind w:left="480" w:hanging="480"/>
        </w:pPr>
        <w:rPr>
          <w:rFonts w:hint="default"/>
        </w:rPr>
      </w:lvl>
    </w:lvlOverride>
    <w:lvlOverride w:ilvl="1">
      <w:lvl w:ilvl="1">
        <w:start w:val="1"/>
        <w:numFmt w:val="decimal"/>
        <w:suff w:val="space"/>
        <w:lvlText w:val="%1.%2."/>
        <w:lvlJc w:val="left"/>
        <w:pPr>
          <w:ind w:left="480" w:hanging="48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9">
    <w:abstractNumId w:val="5"/>
    <w:lvlOverride w:ilvl="0">
      <w:lvl w:ilvl="0">
        <w:start w:val="17"/>
        <w:numFmt w:val="decimal"/>
        <w:lvlText w:val="%1."/>
        <w:lvlJc w:val="left"/>
        <w:pPr>
          <w:ind w:left="480" w:hanging="480"/>
        </w:pPr>
        <w:rPr>
          <w:rFonts w:hint="default"/>
        </w:rPr>
      </w:lvl>
    </w:lvlOverride>
    <w:lvlOverride w:ilvl="1">
      <w:lvl w:ilvl="1">
        <w:start w:val="1"/>
        <w:numFmt w:val="decimal"/>
        <w:suff w:val="space"/>
        <w:lvlText w:val="%1.%2."/>
        <w:lvlJc w:val="left"/>
        <w:pPr>
          <w:ind w:left="480" w:hanging="480"/>
        </w:pPr>
        <w:rPr>
          <w:rFonts w:hint="default"/>
        </w:rPr>
      </w:lvl>
    </w:lvlOverride>
    <w:lvlOverride w:ilvl="2">
      <w:lvl w:ilvl="2">
        <w:start w:val="1"/>
        <w:numFmt w:val="decimal"/>
        <w:suff w:val="space"/>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0">
    <w:abstractNumId w:val="4"/>
  </w:num>
  <w:num w:numId="31">
    <w:abstractNumId w:val="3"/>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9C4"/>
    <w:rsid w:val="00037A75"/>
    <w:rsid w:val="00047EFF"/>
    <w:rsid w:val="00054DD4"/>
    <w:rsid w:val="00090C5D"/>
    <w:rsid w:val="0009329D"/>
    <w:rsid w:val="000B1426"/>
    <w:rsid w:val="000B1885"/>
    <w:rsid w:val="000D2201"/>
    <w:rsid w:val="000F3910"/>
    <w:rsid w:val="000F50D0"/>
    <w:rsid w:val="00105D6B"/>
    <w:rsid w:val="0016062F"/>
    <w:rsid w:val="00167565"/>
    <w:rsid w:val="00177F99"/>
    <w:rsid w:val="001D6D27"/>
    <w:rsid w:val="001E1144"/>
    <w:rsid w:val="00227F20"/>
    <w:rsid w:val="00230D7C"/>
    <w:rsid w:val="00241B04"/>
    <w:rsid w:val="00261943"/>
    <w:rsid w:val="00283F47"/>
    <w:rsid w:val="002971A8"/>
    <w:rsid w:val="002C1BE3"/>
    <w:rsid w:val="002E3575"/>
    <w:rsid w:val="002F494D"/>
    <w:rsid w:val="0030356E"/>
    <w:rsid w:val="0031168C"/>
    <w:rsid w:val="00312D46"/>
    <w:rsid w:val="00323408"/>
    <w:rsid w:val="00337D12"/>
    <w:rsid w:val="00375677"/>
    <w:rsid w:val="0039419B"/>
    <w:rsid w:val="003C3FEC"/>
    <w:rsid w:val="003E3974"/>
    <w:rsid w:val="003F7ECB"/>
    <w:rsid w:val="00475D73"/>
    <w:rsid w:val="004B7D5F"/>
    <w:rsid w:val="004E2F35"/>
    <w:rsid w:val="004F184F"/>
    <w:rsid w:val="004F7F94"/>
    <w:rsid w:val="0050534E"/>
    <w:rsid w:val="0051038C"/>
    <w:rsid w:val="005207DC"/>
    <w:rsid w:val="00532F98"/>
    <w:rsid w:val="00533C8D"/>
    <w:rsid w:val="00536A70"/>
    <w:rsid w:val="00545FC1"/>
    <w:rsid w:val="00547201"/>
    <w:rsid w:val="005C45DD"/>
    <w:rsid w:val="005C675C"/>
    <w:rsid w:val="005D1A04"/>
    <w:rsid w:val="005E44F8"/>
    <w:rsid w:val="006053B0"/>
    <w:rsid w:val="006077AF"/>
    <w:rsid w:val="0064424A"/>
    <w:rsid w:val="006F44AA"/>
    <w:rsid w:val="0071784F"/>
    <w:rsid w:val="00730A3F"/>
    <w:rsid w:val="00747366"/>
    <w:rsid w:val="0075687F"/>
    <w:rsid w:val="007754A1"/>
    <w:rsid w:val="007C6ED0"/>
    <w:rsid w:val="007D0894"/>
    <w:rsid w:val="00844698"/>
    <w:rsid w:val="008549C4"/>
    <w:rsid w:val="00874E7A"/>
    <w:rsid w:val="00885194"/>
    <w:rsid w:val="008919AB"/>
    <w:rsid w:val="008A7C95"/>
    <w:rsid w:val="008B49F4"/>
    <w:rsid w:val="008C3956"/>
    <w:rsid w:val="008F5A57"/>
    <w:rsid w:val="00924CE9"/>
    <w:rsid w:val="009724E6"/>
    <w:rsid w:val="009C37F2"/>
    <w:rsid w:val="009D46EF"/>
    <w:rsid w:val="00A466E2"/>
    <w:rsid w:val="00A7129B"/>
    <w:rsid w:val="00A94EAF"/>
    <w:rsid w:val="00AA7FF8"/>
    <w:rsid w:val="00AC4DBC"/>
    <w:rsid w:val="00AE681D"/>
    <w:rsid w:val="00B31F44"/>
    <w:rsid w:val="00B33526"/>
    <w:rsid w:val="00B67BB6"/>
    <w:rsid w:val="00B76B51"/>
    <w:rsid w:val="00BA648C"/>
    <w:rsid w:val="00BB26C9"/>
    <w:rsid w:val="00BB5568"/>
    <w:rsid w:val="00BC049D"/>
    <w:rsid w:val="00BC6F25"/>
    <w:rsid w:val="00BF73D3"/>
    <w:rsid w:val="00C052EA"/>
    <w:rsid w:val="00C07B96"/>
    <w:rsid w:val="00C17EDB"/>
    <w:rsid w:val="00C31D64"/>
    <w:rsid w:val="00C61325"/>
    <w:rsid w:val="00CB372C"/>
    <w:rsid w:val="00CC7714"/>
    <w:rsid w:val="00CD23A5"/>
    <w:rsid w:val="00D17763"/>
    <w:rsid w:val="00D27E4D"/>
    <w:rsid w:val="00D368D9"/>
    <w:rsid w:val="00D54458"/>
    <w:rsid w:val="00D75431"/>
    <w:rsid w:val="00D918C7"/>
    <w:rsid w:val="00D91ECE"/>
    <w:rsid w:val="00D95767"/>
    <w:rsid w:val="00D960B1"/>
    <w:rsid w:val="00DA4D93"/>
    <w:rsid w:val="00DE2990"/>
    <w:rsid w:val="00DF0A4F"/>
    <w:rsid w:val="00E02BEB"/>
    <w:rsid w:val="00E164B9"/>
    <w:rsid w:val="00E264EA"/>
    <w:rsid w:val="00E5159D"/>
    <w:rsid w:val="00E73985"/>
    <w:rsid w:val="00E81AB1"/>
    <w:rsid w:val="00E866F5"/>
    <w:rsid w:val="00E91705"/>
    <w:rsid w:val="00EA07C3"/>
    <w:rsid w:val="00EA71EC"/>
    <w:rsid w:val="00EC4965"/>
    <w:rsid w:val="00ED11D8"/>
    <w:rsid w:val="00EE0427"/>
    <w:rsid w:val="00F22CA7"/>
    <w:rsid w:val="00F243B0"/>
    <w:rsid w:val="00F33565"/>
    <w:rsid w:val="00F764D0"/>
    <w:rsid w:val="00F86AC5"/>
    <w:rsid w:val="00F97644"/>
    <w:rsid w:val="00FE3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7F1ED0-2995-4169-878B-74E14F2CA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49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549C4"/>
    <w:pPr>
      <w:ind w:left="720"/>
      <w:contextualSpacing/>
    </w:pPr>
  </w:style>
  <w:style w:type="numbering" w:styleId="111111">
    <w:name w:val="Outline List 2"/>
    <w:basedOn w:val="a2"/>
    <w:uiPriority w:val="99"/>
    <w:rsid w:val="008549C4"/>
    <w:pPr>
      <w:numPr>
        <w:numId w:val="1"/>
      </w:numPr>
    </w:pPr>
  </w:style>
  <w:style w:type="paragraph" w:customStyle="1" w:styleId="western">
    <w:name w:val="western"/>
    <w:basedOn w:val="a"/>
    <w:uiPriority w:val="99"/>
    <w:rsid w:val="008549C4"/>
    <w:pPr>
      <w:suppressAutoHyphens/>
      <w:spacing w:before="280" w:after="280"/>
      <w:jc w:val="both"/>
    </w:pPr>
    <w:rPr>
      <w:rFonts w:ascii="Arial" w:hAnsi="Arial" w:cs="Arial"/>
      <w:lang w:eastAsia="ar-SA"/>
    </w:rPr>
  </w:style>
  <w:style w:type="character" w:customStyle="1" w:styleId="a4">
    <w:name w:val="Абзац списка Знак"/>
    <w:link w:val="a3"/>
    <w:uiPriority w:val="34"/>
    <w:rsid w:val="008549C4"/>
    <w:rPr>
      <w:rFonts w:ascii="Times New Roman" w:eastAsia="Times New Roman" w:hAnsi="Times New Roman" w:cs="Times New Roman"/>
      <w:sz w:val="24"/>
      <w:szCs w:val="24"/>
      <w:lang w:eastAsia="ru-RU"/>
    </w:rPr>
  </w:style>
  <w:style w:type="character" w:styleId="a5">
    <w:name w:val="Hyperlink"/>
    <w:basedOn w:val="a0"/>
    <w:uiPriority w:val="99"/>
    <w:unhideWhenUsed/>
    <w:rsid w:val="009724E6"/>
    <w:rPr>
      <w:color w:val="0000FF" w:themeColor="hyperlink"/>
      <w:u w:val="single"/>
    </w:rPr>
  </w:style>
  <w:style w:type="paragraph" w:customStyle="1" w:styleId="Default">
    <w:name w:val="Default"/>
    <w:rsid w:val="003F7ECB"/>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annotation reference"/>
    <w:basedOn w:val="a0"/>
    <w:uiPriority w:val="99"/>
    <w:semiHidden/>
    <w:unhideWhenUsed/>
    <w:rsid w:val="006F44AA"/>
    <w:rPr>
      <w:sz w:val="16"/>
      <w:szCs w:val="16"/>
    </w:rPr>
  </w:style>
  <w:style w:type="paragraph" w:styleId="a7">
    <w:name w:val="annotation text"/>
    <w:basedOn w:val="a"/>
    <w:link w:val="a8"/>
    <w:uiPriority w:val="99"/>
    <w:semiHidden/>
    <w:unhideWhenUsed/>
    <w:rsid w:val="006F44AA"/>
    <w:rPr>
      <w:sz w:val="20"/>
      <w:szCs w:val="20"/>
    </w:rPr>
  </w:style>
  <w:style w:type="character" w:customStyle="1" w:styleId="a8">
    <w:name w:val="Текст примечания Знак"/>
    <w:basedOn w:val="a0"/>
    <w:link w:val="a7"/>
    <w:uiPriority w:val="99"/>
    <w:semiHidden/>
    <w:rsid w:val="006F44AA"/>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6F44AA"/>
    <w:rPr>
      <w:b/>
      <w:bCs/>
    </w:rPr>
  </w:style>
  <w:style w:type="character" w:customStyle="1" w:styleId="aa">
    <w:name w:val="Тема примечания Знак"/>
    <w:basedOn w:val="a8"/>
    <w:link w:val="a9"/>
    <w:uiPriority w:val="99"/>
    <w:semiHidden/>
    <w:rsid w:val="006F44AA"/>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6F44AA"/>
    <w:rPr>
      <w:rFonts w:ascii="Segoe UI" w:hAnsi="Segoe UI" w:cs="Segoe UI"/>
      <w:sz w:val="18"/>
      <w:szCs w:val="18"/>
    </w:rPr>
  </w:style>
  <w:style w:type="character" w:customStyle="1" w:styleId="ac">
    <w:name w:val="Текст выноски Знак"/>
    <w:basedOn w:val="a0"/>
    <w:link w:val="ab"/>
    <w:uiPriority w:val="99"/>
    <w:semiHidden/>
    <w:rsid w:val="006F44A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emenov@bashtel.ru" TargetMode="External"/><Relationship Id="rId3" Type="http://schemas.openxmlformats.org/officeDocument/2006/relationships/styles" Target="styles.xml"/><Relationship Id="rId7" Type="http://schemas.openxmlformats.org/officeDocument/2006/relationships/hyperlink" Target="mailto:Albina_Dianova@elk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ksana_Gordienko@elko.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54543-9F4C-42BF-BA9B-79F949578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9974</Words>
  <Characters>56857</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dc:creator>
  <cp:keywords/>
  <dc:description/>
  <cp:lastModifiedBy>Резяпова Адэля Геннадьевна</cp:lastModifiedBy>
  <cp:revision>5</cp:revision>
  <cp:lastPrinted>2017-10-26T04:18:00Z</cp:lastPrinted>
  <dcterms:created xsi:type="dcterms:W3CDTF">2017-10-26T04:28:00Z</dcterms:created>
  <dcterms:modified xsi:type="dcterms:W3CDTF">2017-10-31T11:16:00Z</dcterms:modified>
</cp:coreProperties>
</file>